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7F06F9" w14:textId="2978AF1C" w:rsidR="003552DE" w:rsidRPr="00373BE0" w:rsidRDefault="00B433C3" w:rsidP="00B433C3">
      <w:pPr>
        <w:spacing w:after="360"/>
        <w:ind w:left="5387" w:right="17" w:hanging="709"/>
        <w:jc w:val="right"/>
        <w:rPr>
          <w:rFonts w:ascii="Tahoma" w:eastAsia="Lucida Sans Unicode" w:hAnsi="Tahoma" w:cs="Tahoma"/>
          <w:kern w:val="3"/>
          <w:lang w:eastAsia="zh-CN"/>
        </w:rPr>
      </w:pPr>
      <w:r w:rsidRPr="00373BE0">
        <w:rPr>
          <w:rFonts w:ascii="Tahoma" w:eastAsia="Lucida Sans Unicode" w:hAnsi="Tahoma" w:cs="Tahoma"/>
          <w:kern w:val="3"/>
          <w:lang w:eastAsia="zh-CN"/>
        </w:rPr>
        <w:t xml:space="preserve">Mszana, </w:t>
      </w:r>
      <w:r w:rsidR="0038773C" w:rsidRPr="00373BE0">
        <w:rPr>
          <w:rFonts w:ascii="Tahoma" w:eastAsia="Lucida Sans Unicode" w:hAnsi="Tahoma" w:cs="Tahoma"/>
          <w:kern w:val="3"/>
          <w:lang w:eastAsia="zh-CN"/>
        </w:rPr>
        <w:t>2</w:t>
      </w:r>
      <w:r w:rsidR="00437DF2">
        <w:rPr>
          <w:rFonts w:ascii="Tahoma" w:eastAsia="Lucida Sans Unicode" w:hAnsi="Tahoma" w:cs="Tahoma"/>
          <w:kern w:val="3"/>
          <w:lang w:eastAsia="zh-CN"/>
        </w:rPr>
        <w:t>3</w:t>
      </w:r>
      <w:r w:rsidR="00241E54" w:rsidRPr="00373BE0">
        <w:rPr>
          <w:rFonts w:ascii="Tahoma" w:eastAsia="Lucida Sans Unicode" w:hAnsi="Tahoma" w:cs="Tahoma"/>
          <w:kern w:val="3"/>
          <w:lang w:eastAsia="zh-CN"/>
        </w:rPr>
        <w:t>.07</w:t>
      </w:r>
      <w:r w:rsidRPr="00373BE0">
        <w:rPr>
          <w:rFonts w:ascii="Tahoma" w:eastAsia="Lucida Sans Unicode" w:hAnsi="Tahoma" w:cs="Tahoma"/>
          <w:kern w:val="3"/>
          <w:lang w:eastAsia="zh-CN"/>
        </w:rPr>
        <w:t>.202</w:t>
      </w:r>
      <w:r w:rsidR="00A21D7B" w:rsidRPr="00373BE0">
        <w:rPr>
          <w:rFonts w:ascii="Tahoma" w:eastAsia="Lucida Sans Unicode" w:hAnsi="Tahoma" w:cs="Tahoma"/>
          <w:kern w:val="3"/>
          <w:lang w:eastAsia="zh-CN"/>
        </w:rPr>
        <w:t>4</w:t>
      </w:r>
      <w:r w:rsidRPr="00373BE0">
        <w:rPr>
          <w:rFonts w:ascii="Tahoma" w:eastAsia="Lucida Sans Unicode" w:hAnsi="Tahoma" w:cs="Tahoma"/>
          <w:kern w:val="3"/>
          <w:lang w:eastAsia="zh-CN"/>
        </w:rPr>
        <w:t>r.</w:t>
      </w:r>
    </w:p>
    <w:p w14:paraId="78CEE428" w14:textId="399C66E7" w:rsidR="003552DE" w:rsidRPr="00373BE0" w:rsidRDefault="00493038" w:rsidP="003552DE">
      <w:pPr>
        <w:spacing w:after="120"/>
        <w:ind w:left="5387" w:right="15" w:hanging="709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73BE0">
        <w:rPr>
          <w:rFonts w:ascii="Tahoma" w:eastAsia="Lucida Sans Unicode" w:hAnsi="Tahoma" w:cs="Tahoma"/>
          <w:b/>
          <w:bCs/>
          <w:kern w:val="3"/>
          <w:lang w:eastAsia="zh-CN"/>
        </w:rPr>
        <w:t>Do w</w:t>
      </w:r>
      <w:r w:rsidR="003552DE" w:rsidRPr="00373BE0">
        <w:rPr>
          <w:rFonts w:ascii="Tahoma" w:eastAsia="Lucida Sans Unicode" w:hAnsi="Tahoma" w:cs="Tahoma"/>
          <w:b/>
          <w:bCs/>
          <w:kern w:val="3"/>
          <w:lang w:eastAsia="zh-CN"/>
        </w:rPr>
        <w:t>szys</w:t>
      </w:r>
      <w:r w:rsidRPr="00373BE0">
        <w:rPr>
          <w:rFonts w:ascii="Tahoma" w:eastAsia="Lucida Sans Unicode" w:hAnsi="Tahoma" w:cs="Tahoma"/>
          <w:b/>
          <w:bCs/>
          <w:kern w:val="3"/>
          <w:lang w:eastAsia="zh-CN"/>
        </w:rPr>
        <w:t>tkich zainteresowanych</w:t>
      </w:r>
      <w:r w:rsidR="003552DE" w:rsidRPr="00373BE0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</w:p>
    <w:p w14:paraId="43108DC9" w14:textId="391FB8C0" w:rsidR="00462F5E" w:rsidRPr="00373BE0" w:rsidRDefault="00493038" w:rsidP="003552DE">
      <w:pPr>
        <w:spacing w:after="120"/>
        <w:ind w:right="15" w:firstLine="4678"/>
        <w:rPr>
          <w:rFonts w:ascii="Tahoma" w:hAnsi="Tahoma" w:cs="Tahoma"/>
          <w:i/>
        </w:rPr>
      </w:pPr>
      <w:r w:rsidRPr="00373BE0">
        <w:rPr>
          <w:rFonts w:ascii="Tahoma" w:eastAsia="Lucida Sans Unicode" w:hAnsi="Tahoma" w:cs="Tahoma"/>
          <w:b/>
          <w:bCs/>
          <w:kern w:val="3"/>
          <w:lang w:eastAsia="zh-CN"/>
        </w:rPr>
        <w:t>Wykonawców</w:t>
      </w:r>
    </w:p>
    <w:p w14:paraId="6DD9E03F" w14:textId="77777777" w:rsidR="00462F5E" w:rsidRPr="00373BE0" w:rsidRDefault="00462F5E" w:rsidP="00462F5E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14:paraId="2F912809" w14:textId="645FC6C2" w:rsidR="005146C7" w:rsidRPr="00373BE0" w:rsidRDefault="003552DE" w:rsidP="00DF24A5">
      <w:pPr>
        <w:tabs>
          <w:tab w:val="left" w:pos="900"/>
          <w:tab w:val="left" w:pos="1080"/>
        </w:tabs>
        <w:spacing w:after="360" w:line="276" w:lineRule="auto"/>
        <w:ind w:left="902" w:hanging="902"/>
        <w:jc w:val="center"/>
        <w:rPr>
          <w:rFonts w:ascii="Tahoma" w:hAnsi="Tahoma" w:cs="Tahoma"/>
          <w:b/>
        </w:rPr>
      </w:pPr>
      <w:r w:rsidRPr="00373BE0">
        <w:rPr>
          <w:rFonts w:ascii="Tahoma" w:hAnsi="Tahoma" w:cs="Tahoma"/>
        </w:rPr>
        <w:t xml:space="preserve">Dotyczy: </w:t>
      </w:r>
      <w:r w:rsidRPr="00373BE0">
        <w:rPr>
          <w:rFonts w:ascii="Tahoma" w:hAnsi="Tahoma" w:cs="Tahoma"/>
        </w:rPr>
        <w:tab/>
        <w:t>postępowania o udzielenie zamówienia publicznego w trybie podstawowym n</w:t>
      </w:r>
      <w:r w:rsidR="00DF24A5">
        <w:rPr>
          <w:rFonts w:ascii="Tahoma" w:hAnsi="Tahoma" w:cs="Tahoma"/>
        </w:rPr>
        <w:t xml:space="preserve">a </w:t>
      </w:r>
      <w:r w:rsidRPr="00373BE0">
        <w:rPr>
          <w:rFonts w:ascii="Tahoma" w:hAnsi="Tahoma" w:cs="Tahoma"/>
          <w:b/>
        </w:rPr>
        <w:t>„</w:t>
      </w:r>
      <w:r w:rsidR="00437DF2">
        <w:rPr>
          <w:rFonts w:ascii="Tahoma" w:eastAsia="Lucida Sans Unicode" w:hAnsi="Tahoma" w:cs="Tahoma"/>
          <w:b/>
          <w:bCs/>
          <w:kern w:val="3"/>
          <w:lang w:eastAsia="zh-CN"/>
        </w:rPr>
        <w:t>Modernizacja infrastruktury sportowej w centrum sołectwa Połomia</w:t>
      </w:r>
      <w:r w:rsidRPr="00373BE0">
        <w:rPr>
          <w:rFonts w:ascii="Tahoma" w:hAnsi="Tahoma" w:cs="Tahoma"/>
          <w:b/>
        </w:rPr>
        <w:t>”</w:t>
      </w:r>
    </w:p>
    <w:p w14:paraId="64B984F3" w14:textId="77777777" w:rsidR="005146C7" w:rsidRPr="00373BE0" w:rsidRDefault="005146C7" w:rsidP="003552DE">
      <w:pPr>
        <w:tabs>
          <w:tab w:val="left" w:pos="900"/>
          <w:tab w:val="left" w:pos="1080"/>
        </w:tabs>
        <w:spacing w:after="360" w:line="276" w:lineRule="auto"/>
        <w:ind w:left="902" w:hanging="902"/>
        <w:jc w:val="center"/>
        <w:rPr>
          <w:rFonts w:ascii="Tahoma" w:hAnsi="Tahoma" w:cs="Tahoma"/>
          <w:b/>
          <w:bCs/>
        </w:rPr>
      </w:pPr>
    </w:p>
    <w:p w14:paraId="48EC1CC3" w14:textId="7ADC215F" w:rsidR="00353DE5" w:rsidRDefault="00241E54" w:rsidP="00DF24A5">
      <w:pPr>
        <w:tabs>
          <w:tab w:val="left" w:pos="900"/>
          <w:tab w:val="left" w:pos="1080"/>
        </w:tabs>
        <w:spacing w:after="360" w:line="276" w:lineRule="auto"/>
        <w:ind w:left="902" w:hanging="902"/>
        <w:jc w:val="center"/>
        <w:rPr>
          <w:rFonts w:ascii="Tahoma" w:hAnsi="Tahoma" w:cs="Tahoma"/>
          <w:b/>
          <w:bCs/>
          <w:sz w:val="22"/>
          <w:szCs w:val="22"/>
        </w:rPr>
      </w:pPr>
      <w:r w:rsidRPr="00DF24A5">
        <w:rPr>
          <w:rFonts w:ascii="Tahoma" w:hAnsi="Tahoma" w:cs="Tahoma"/>
          <w:b/>
          <w:bCs/>
          <w:sz w:val="22"/>
          <w:szCs w:val="22"/>
        </w:rPr>
        <w:t>Odpowiedź</w:t>
      </w:r>
      <w:r w:rsidR="0038773C" w:rsidRPr="00DF24A5">
        <w:rPr>
          <w:rFonts w:ascii="Tahoma" w:hAnsi="Tahoma" w:cs="Tahoma"/>
          <w:b/>
          <w:bCs/>
          <w:sz w:val="22"/>
          <w:szCs w:val="22"/>
        </w:rPr>
        <w:t xml:space="preserve">  </w:t>
      </w:r>
      <w:r w:rsidRPr="00DF24A5">
        <w:rPr>
          <w:rFonts w:ascii="Tahoma" w:hAnsi="Tahoma" w:cs="Tahoma"/>
          <w:b/>
          <w:bCs/>
          <w:sz w:val="22"/>
          <w:szCs w:val="22"/>
        </w:rPr>
        <w:t xml:space="preserve"> na pytanie</w:t>
      </w:r>
      <w:r w:rsidR="0038773C" w:rsidRPr="00DF24A5">
        <w:rPr>
          <w:rFonts w:ascii="Tahoma" w:hAnsi="Tahoma" w:cs="Tahoma"/>
          <w:b/>
          <w:bCs/>
          <w:sz w:val="22"/>
          <w:szCs w:val="22"/>
        </w:rPr>
        <w:t xml:space="preserve"> </w:t>
      </w:r>
      <w:r w:rsidRPr="00DF24A5">
        <w:rPr>
          <w:rFonts w:ascii="Tahoma" w:hAnsi="Tahoma" w:cs="Tahoma"/>
          <w:b/>
          <w:bCs/>
          <w:sz w:val="22"/>
          <w:szCs w:val="22"/>
        </w:rPr>
        <w:t xml:space="preserve"> Wykonawcy</w:t>
      </w:r>
    </w:p>
    <w:p w14:paraId="169890B7" w14:textId="77777777" w:rsidR="00DF24A5" w:rsidRPr="00DF24A5" w:rsidRDefault="00DF24A5" w:rsidP="00DF24A5">
      <w:pPr>
        <w:tabs>
          <w:tab w:val="left" w:pos="900"/>
          <w:tab w:val="left" w:pos="1080"/>
        </w:tabs>
        <w:spacing w:after="360" w:line="276" w:lineRule="auto"/>
        <w:ind w:left="902" w:hanging="902"/>
        <w:jc w:val="center"/>
        <w:rPr>
          <w:rFonts w:ascii="Tahoma" w:hAnsi="Tahoma" w:cs="Tahoma"/>
          <w:b/>
          <w:bCs/>
          <w:sz w:val="22"/>
          <w:szCs w:val="22"/>
        </w:rPr>
      </w:pPr>
    </w:p>
    <w:p w14:paraId="66F3282F" w14:textId="483A16BD" w:rsidR="00DD18E1" w:rsidRPr="00373BE0" w:rsidRDefault="00493038" w:rsidP="00995280">
      <w:pPr>
        <w:tabs>
          <w:tab w:val="left" w:pos="1080"/>
        </w:tabs>
        <w:spacing w:after="240" w:line="276" w:lineRule="auto"/>
        <w:jc w:val="both"/>
        <w:rPr>
          <w:rFonts w:ascii="Tahoma" w:hAnsi="Tahoma" w:cs="Tahoma"/>
        </w:rPr>
      </w:pPr>
      <w:r w:rsidRPr="00373BE0">
        <w:rPr>
          <w:rFonts w:ascii="Tahoma" w:hAnsi="Tahoma" w:cs="Tahoma"/>
        </w:rPr>
        <w:t>Zamawiający – Gmina Mszana, d</w:t>
      </w:r>
      <w:r w:rsidR="004A6192" w:rsidRPr="00373BE0">
        <w:rPr>
          <w:rFonts w:ascii="Tahoma" w:hAnsi="Tahoma" w:cs="Tahoma"/>
        </w:rPr>
        <w:t>ziałając na podstawie art. 28</w:t>
      </w:r>
      <w:r w:rsidR="002A60CB" w:rsidRPr="00373BE0">
        <w:rPr>
          <w:rFonts w:ascii="Tahoma" w:hAnsi="Tahoma" w:cs="Tahoma"/>
        </w:rPr>
        <w:t>4</w:t>
      </w:r>
      <w:r w:rsidR="004A6192" w:rsidRPr="00373BE0">
        <w:rPr>
          <w:rFonts w:ascii="Tahoma" w:hAnsi="Tahoma" w:cs="Tahoma"/>
        </w:rPr>
        <w:t xml:space="preserve"> ust. </w:t>
      </w:r>
      <w:r w:rsidR="002A60CB" w:rsidRPr="00373BE0">
        <w:rPr>
          <w:rFonts w:ascii="Tahoma" w:hAnsi="Tahoma" w:cs="Tahoma"/>
        </w:rPr>
        <w:t>2</w:t>
      </w:r>
      <w:r w:rsidR="004A6192" w:rsidRPr="00373BE0">
        <w:rPr>
          <w:rFonts w:ascii="Tahoma" w:hAnsi="Tahoma" w:cs="Tahoma"/>
        </w:rPr>
        <w:t xml:space="preserve"> ustawy z dnia 11 września 2019r. Prawo zamówień publicznych (</w:t>
      </w:r>
      <w:proofErr w:type="spellStart"/>
      <w:r w:rsidR="004A6192" w:rsidRPr="00373BE0">
        <w:rPr>
          <w:rFonts w:ascii="Tahoma" w:hAnsi="Tahoma" w:cs="Tahoma"/>
        </w:rPr>
        <w:t>t.j</w:t>
      </w:r>
      <w:proofErr w:type="spellEnd"/>
      <w:r w:rsidR="004A6192" w:rsidRPr="00373BE0">
        <w:rPr>
          <w:rFonts w:ascii="Tahoma" w:hAnsi="Tahoma" w:cs="Tahoma"/>
        </w:rPr>
        <w:t>. Dz. U. z 202</w:t>
      </w:r>
      <w:r w:rsidR="00A21D7B" w:rsidRPr="00373BE0">
        <w:rPr>
          <w:rFonts w:ascii="Tahoma" w:hAnsi="Tahoma" w:cs="Tahoma"/>
        </w:rPr>
        <w:t>3</w:t>
      </w:r>
      <w:r w:rsidR="004A6192" w:rsidRPr="00373BE0">
        <w:rPr>
          <w:rFonts w:ascii="Tahoma" w:hAnsi="Tahoma" w:cs="Tahoma"/>
        </w:rPr>
        <w:t>, poz. 1</w:t>
      </w:r>
      <w:r w:rsidR="00A21D7B" w:rsidRPr="00373BE0">
        <w:rPr>
          <w:rFonts w:ascii="Tahoma" w:hAnsi="Tahoma" w:cs="Tahoma"/>
        </w:rPr>
        <w:t>605</w:t>
      </w:r>
      <w:r w:rsidR="004A6192" w:rsidRPr="00373BE0">
        <w:rPr>
          <w:rFonts w:ascii="Tahoma" w:hAnsi="Tahoma" w:cs="Tahoma"/>
        </w:rPr>
        <w:t xml:space="preserve"> ze zm</w:t>
      </w:r>
      <w:r w:rsidR="00BF5FCA" w:rsidRPr="00373BE0">
        <w:rPr>
          <w:rFonts w:ascii="Tahoma" w:hAnsi="Tahoma" w:cs="Tahoma"/>
        </w:rPr>
        <w:t>.</w:t>
      </w:r>
      <w:r w:rsidR="004A6192" w:rsidRPr="00373BE0">
        <w:rPr>
          <w:rFonts w:ascii="Tahoma" w:hAnsi="Tahoma" w:cs="Tahoma"/>
        </w:rPr>
        <w:t>)</w:t>
      </w:r>
      <w:r w:rsidR="00BF5FCA" w:rsidRPr="00373BE0">
        <w:rPr>
          <w:rFonts w:ascii="Tahoma" w:hAnsi="Tahoma" w:cs="Tahoma"/>
        </w:rPr>
        <w:t>,</w:t>
      </w:r>
      <w:r w:rsidR="004A6192" w:rsidRPr="00373BE0">
        <w:rPr>
          <w:rFonts w:ascii="Tahoma" w:hAnsi="Tahoma" w:cs="Tahoma"/>
        </w:rPr>
        <w:t xml:space="preserve"> </w:t>
      </w:r>
      <w:r w:rsidR="00242D21" w:rsidRPr="00373BE0">
        <w:rPr>
          <w:rFonts w:ascii="Tahoma" w:hAnsi="Tahoma" w:cs="Tahoma"/>
        </w:rPr>
        <w:t xml:space="preserve">w związku z zapytaniem do niniejszego postępowania </w:t>
      </w:r>
      <w:r w:rsidR="002A60CB" w:rsidRPr="00373BE0">
        <w:rPr>
          <w:rFonts w:ascii="Tahoma" w:hAnsi="Tahoma" w:cs="Tahoma"/>
        </w:rPr>
        <w:t xml:space="preserve">udziela </w:t>
      </w:r>
      <w:r w:rsidR="00241E54" w:rsidRPr="00373BE0">
        <w:rPr>
          <w:rFonts w:ascii="Tahoma" w:hAnsi="Tahoma" w:cs="Tahoma"/>
        </w:rPr>
        <w:t xml:space="preserve">odpowiedzi na zadane pytanie </w:t>
      </w:r>
      <w:r w:rsidR="002A60CB" w:rsidRPr="00373BE0">
        <w:rPr>
          <w:rFonts w:ascii="Tahoma" w:hAnsi="Tahoma" w:cs="Tahoma"/>
        </w:rPr>
        <w:t>:</w:t>
      </w:r>
    </w:p>
    <w:p w14:paraId="768450D1" w14:textId="31ADE32B" w:rsidR="00241E54" w:rsidRPr="00373BE0" w:rsidRDefault="00242D21" w:rsidP="002A60CB">
      <w:pPr>
        <w:tabs>
          <w:tab w:val="left" w:pos="1080"/>
        </w:tabs>
        <w:spacing w:line="276" w:lineRule="auto"/>
        <w:jc w:val="both"/>
        <w:rPr>
          <w:rFonts w:ascii="Tahoma" w:hAnsi="Tahoma" w:cs="Tahoma"/>
          <w:b/>
          <w:bCs/>
        </w:rPr>
      </w:pPr>
      <w:r w:rsidRPr="00373BE0">
        <w:rPr>
          <w:rFonts w:ascii="Tahoma" w:hAnsi="Tahoma" w:cs="Tahoma"/>
          <w:b/>
          <w:bCs/>
        </w:rPr>
        <w:t>Pytanie</w:t>
      </w:r>
      <w:r w:rsidR="00241E54" w:rsidRPr="00373BE0">
        <w:rPr>
          <w:rFonts w:ascii="Tahoma" w:hAnsi="Tahoma" w:cs="Tahoma"/>
          <w:b/>
          <w:bCs/>
        </w:rPr>
        <w:t xml:space="preserve"> nr 1 </w:t>
      </w:r>
    </w:p>
    <w:p w14:paraId="0950695C" w14:textId="6F8890B3" w:rsidR="0038773C" w:rsidRDefault="00437DF2" w:rsidP="00437DF2">
      <w:pPr>
        <w:suppressAutoHyphens w:val="0"/>
        <w:overflowPunct/>
        <w:autoSpaceDN w:val="0"/>
        <w:adjustRightInd w:val="0"/>
        <w:jc w:val="both"/>
        <w:textAlignment w:val="auto"/>
        <w:rPr>
          <w:rFonts w:ascii="Tahoma" w:hAnsi="Tahoma" w:cs="Tahoma"/>
          <w:color w:val="575756"/>
          <w:kern w:val="0"/>
          <w:lang w:eastAsia="pl-PL"/>
        </w:rPr>
      </w:pPr>
      <w:r w:rsidRPr="00437DF2">
        <w:rPr>
          <w:rFonts w:ascii="Tahoma" w:hAnsi="Tahoma" w:cs="Tahoma"/>
          <w:color w:val="575756"/>
          <w:kern w:val="0"/>
          <w:lang w:eastAsia="pl-PL"/>
        </w:rPr>
        <w:t>Dzień dobry, prosimy o udzielenie odpowiedzi na pytania. 1). W związku z</w:t>
      </w:r>
      <w:r>
        <w:rPr>
          <w:rFonts w:ascii="Tahoma" w:hAnsi="Tahoma" w:cs="Tahoma"/>
          <w:color w:val="575756"/>
          <w:kern w:val="0"/>
          <w:lang w:eastAsia="pl-PL"/>
        </w:rPr>
        <w:t xml:space="preserve"> </w:t>
      </w:r>
      <w:r w:rsidRPr="00437DF2">
        <w:rPr>
          <w:rFonts w:ascii="Tahoma" w:hAnsi="Tahoma" w:cs="Tahoma"/>
          <w:color w:val="575756"/>
          <w:kern w:val="0"/>
          <w:lang w:eastAsia="pl-PL"/>
        </w:rPr>
        <w:t>rozbieżnościami w dokumentacji projektowej prosimy o jednoznaczne określenie</w:t>
      </w:r>
      <w:r>
        <w:rPr>
          <w:rFonts w:ascii="Tahoma" w:hAnsi="Tahoma" w:cs="Tahoma"/>
          <w:color w:val="575756"/>
          <w:kern w:val="0"/>
          <w:lang w:eastAsia="pl-PL"/>
        </w:rPr>
        <w:t xml:space="preserve"> </w:t>
      </w:r>
      <w:r w:rsidRPr="00437DF2">
        <w:rPr>
          <w:rFonts w:ascii="Tahoma" w:hAnsi="Tahoma" w:cs="Tahoma"/>
          <w:color w:val="575756"/>
          <w:kern w:val="0"/>
          <w:lang w:eastAsia="pl-PL"/>
        </w:rPr>
        <w:t>wysokości ogrodzenia wokół boiska: wys. 5 m po obwodzie, wys. 6m po obwodzie</w:t>
      </w:r>
      <w:r>
        <w:rPr>
          <w:rFonts w:ascii="Tahoma" w:hAnsi="Tahoma" w:cs="Tahoma"/>
          <w:color w:val="575756"/>
          <w:kern w:val="0"/>
          <w:lang w:eastAsia="pl-PL"/>
        </w:rPr>
        <w:t xml:space="preserve"> </w:t>
      </w:r>
      <w:r w:rsidRPr="00437DF2">
        <w:rPr>
          <w:rFonts w:ascii="Tahoma" w:hAnsi="Tahoma" w:cs="Tahoma"/>
          <w:color w:val="575756"/>
          <w:kern w:val="0"/>
          <w:lang w:eastAsia="pl-PL"/>
        </w:rPr>
        <w:t>czy wysokość 6m (3 ściany) + wys.4,5m (1 ściana)? 2). Proszę o potwierdzenie, że</w:t>
      </w:r>
      <w:r>
        <w:rPr>
          <w:rFonts w:ascii="Tahoma" w:hAnsi="Tahoma" w:cs="Tahoma"/>
          <w:color w:val="575756"/>
          <w:kern w:val="0"/>
          <w:lang w:eastAsia="pl-PL"/>
        </w:rPr>
        <w:t xml:space="preserve"> </w:t>
      </w:r>
      <w:r w:rsidRPr="00437DF2">
        <w:rPr>
          <w:rFonts w:ascii="Tahoma" w:hAnsi="Tahoma" w:cs="Tahoma"/>
          <w:color w:val="575756"/>
          <w:kern w:val="0"/>
          <w:lang w:eastAsia="pl-PL"/>
        </w:rPr>
        <w:t>poprzeczki/rygle należy zastosować tylko przy bramach oraz furtkach. 3). W</w:t>
      </w:r>
      <w:r>
        <w:rPr>
          <w:rFonts w:ascii="Tahoma" w:hAnsi="Tahoma" w:cs="Tahoma"/>
          <w:color w:val="575756"/>
          <w:kern w:val="0"/>
          <w:lang w:eastAsia="pl-PL"/>
        </w:rPr>
        <w:t xml:space="preserve"> </w:t>
      </w:r>
      <w:r w:rsidRPr="00437DF2">
        <w:rPr>
          <w:rFonts w:ascii="Tahoma" w:hAnsi="Tahoma" w:cs="Tahoma"/>
          <w:color w:val="575756"/>
          <w:kern w:val="0"/>
          <w:lang w:eastAsia="pl-PL"/>
        </w:rPr>
        <w:t>związku z rozbieżnościami w opisie proszę o jednoznaczne określenie jaki rodzaj</w:t>
      </w:r>
      <w:r>
        <w:rPr>
          <w:rFonts w:ascii="Tahoma" w:hAnsi="Tahoma" w:cs="Tahoma"/>
          <w:color w:val="575756"/>
          <w:kern w:val="0"/>
          <w:lang w:eastAsia="pl-PL"/>
        </w:rPr>
        <w:t xml:space="preserve"> </w:t>
      </w:r>
      <w:r w:rsidRPr="00437DF2">
        <w:rPr>
          <w:rFonts w:ascii="Tahoma" w:hAnsi="Tahoma" w:cs="Tahoma"/>
          <w:color w:val="575756"/>
          <w:kern w:val="0"/>
          <w:lang w:eastAsia="pl-PL"/>
        </w:rPr>
        <w:t>paneli należy zastosować przy ogrodzeniu o wys.1,2m: standardowy panel 2D</w:t>
      </w:r>
      <w:r>
        <w:rPr>
          <w:rFonts w:ascii="Tahoma" w:hAnsi="Tahoma" w:cs="Tahoma"/>
          <w:color w:val="575756"/>
          <w:kern w:val="0"/>
          <w:lang w:eastAsia="pl-PL"/>
        </w:rPr>
        <w:t xml:space="preserve"> </w:t>
      </w:r>
      <w:r w:rsidRPr="00437DF2">
        <w:rPr>
          <w:rFonts w:ascii="Tahoma" w:hAnsi="Tahoma" w:cs="Tahoma"/>
          <w:color w:val="575756"/>
          <w:kern w:val="0"/>
          <w:lang w:eastAsia="pl-PL"/>
        </w:rPr>
        <w:t>123x250cm czy panel z wypełnieniem z profili stalowych 30x10x3mm. W</w:t>
      </w:r>
      <w:r>
        <w:rPr>
          <w:rFonts w:ascii="Tahoma" w:hAnsi="Tahoma" w:cs="Tahoma"/>
          <w:color w:val="575756"/>
          <w:kern w:val="0"/>
          <w:lang w:eastAsia="pl-PL"/>
        </w:rPr>
        <w:t xml:space="preserve"> </w:t>
      </w:r>
      <w:r w:rsidRPr="00437DF2">
        <w:rPr>
          <w:rFonts w:ascii="Tahoma" w:hAnsi="Tahoma" w:cs="Tahoma"/>
          <w:color w:val="575756"/>
          <w:kern w:val="0"/>
          <w:lang w:eastAsia="pl-PL"/>
        </w:rPr>
        <w:t>przypadku zdecydowania się na zastosowanie paneli z wypełnieniem z profili,</w:t>
      </w:r>
      <w:r>
        <w:rPr>
          <w:rFonts w:ascii="Tahoma" w:hAnsi="Tahoma" w:cs="Tahoma"/>
          <w:color w:val="575756"/>
          <w:kern w:val="0"/>
          <w:lang w:eastAsia="pl-PL"/>
        </w:rPr>
        <w:t xml:space="preserve"> </w:t>
      </w:r>
      <w:r w:rsidRPr="00437DF2">
        <w:rPr>
          <w:rFonts w:ascii="Tahoma" w:hAnsi="Tahoma" w:cs="Tahoma"/>
          <w:color w:val="575756"/>
          <w:kern w:val="0"/>
          <w:lang w:eastAsia="pl-PL"/>
        </w:rPr>
        <w:t>proszę o udostępnienie rysunków/zdjęć poglądowych paneli.</w:t>
      </w:r>
    </w:p>
    <w:p w14:paraId="5DB24CB7" w14:textId="77777777" w:rsidR="00437DF2" w:rsidRDefault="00437DF2" w:rsidP="00437DF2">
      <w:pPr>
        <w:tabs>
          <w:tab w:val="left" w:pos="1080"/>
        </w:tabs>
        <w:spacing w:line="276" w:lineRule="auto"/>
        <w:ind w:left="709"/>
        <w:jc w:val="both"/>
        <w:rPr>
          <w:rFonts w:ascii="Tahoma" w:hAnsi="Tahoma" w:cs="Tahoma"/>
          <w:color w:val="575756"/>
          <w:kern w:val="0"/>
          <w:lang w:eastAsia="pl-PL"/>
        </w:rPr>
      </w:pPr>
    </w:p>
    <w:p w14:paraId="7CF99D7A" w14:textId="77777777" w:rsidR="00B00D2A" w:rsidRDefault="00B00D2A" w:rsidP="00437DF2">
      <w:pPr>
        <w:tabs>
          <w:tab w:val="left" w:pos="1080"/>
        </w:tabs>
        <w:spacing w:line="276" w:lineRule="auto"/>
        <w:jc w:val="both"/>
        <w:rPr>
          <w:rFonts w:ascii="Tahoma" w:hAnsi="Tahoma" w:cs="Tahoma"/>
          <w:b/>
          <w:bCs/>
        </w:rPr>
      </w:pPr>
    </w:p>
    <w:p w14:paraId="6743391F" w14:textId="0F1B5606" w:rsidR="008349B9" w:rsidRPr="00B00D2A" w:rsidRDefault="003323B8" w:rsidP="00B00D2A">
      <w:pPr>
        <w:tabs>
          <w:tab w:val="left" w:pos="1080"/>
        </w:tabs>
        <w:spacing w:line="276" w:lineRule="auto"/>
        <w:jc w:val="both"/>
        <w:rPr>
          <w:rFonts w:ascii="Tahoma" w:hAnsi="Tahoma" w:cs="Tahoma"/>
          <w:b/>
          <w:bCs/>
        </w:rPr>
      </w:pPr>
      <w:r w:rsidRPr="00437DF2">
        <w:rPr>
          <w:rFonts w:ascii="Tahoma" w:hAnsi="Tahoma" w:cs="Tahoma"/>
          <w:b/>
          <w:bCs/>
        </w:rPr>
        <w:t>Odpowiedź na pytanie n</w:t>
      </w:r>
      <w:r w:rsidR="00437DF2">
        <w:rPr>
          <w:rFonts w:ascii="Tahoma" w:hAnsi="Tahoma" w:cs="Tahoma"/>
          <w:b/>
          <w:bCs/>
        </w:rPr>
        <w:t>r</w:t>
      </w:r>
      <w:r w:rsidRPr="00437DF2">
        <w:rPr>
          <w:rFonts w:ascii="Tahoma" w:hAnsi="Tahoma" w:cs="Tahoma"/>
          <w:b/>
          <w:bCs/>
        </w:rPr>
        <w:t xml:space="preserve"> 1</w:t>
      </w:r>
    </w:p>
    <w:p w14:paraId="46562D47" w14:textId="77777777" w:rsidR="008349B9" w:rsidRPr="00373BE0" w:rsidRDefault="008349B9" w:rsidP="0038773C">
      <w:pPr>
        <w:suppressAutoHyphens w:val="0"/>
        <w:overflowPunct/>
        <w:autoSpaceDE/>
        <w:jc w:val="both"/>
        <w:textAlignment w:val="auto"/>
        <w:rPr>
          <w:rFonts w:ascii="Tahoma" w:eastAsia="Calibri" w:hAnsi="Tahoma" w:cs="Tahoma"/>
          <w:kern w:val="2"/>
          <w:lang w:eastAsia="en-US"/>
        </w:rPr>
      </w:pPr>
    </w:p>
    <w:p w14:paraId="2903B346" w14:textId="77777777" w:rsidR="00353DE5" w:rsidRPr="00353DE5" w:rsidRDefault="00353DE5" w:rsidP="00353DE5">
      <w:pPr>
        <w:suppressAutoHyphens w:val="0"/>
        <w:overflowPunct/>
        <w:autoSpaceDE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353DE5">
        <w:rPr>
          <w:rFonts w:ascii="Tahoma" w:eastAsia="Calibri" w:hAnsi="Tahoma" w:cs="Tahoma"/>
          <w:kern w:val="0"/>
          <w:lang w:eastAsia="en-US"/>
        </w:rPr>
        <w:t>Należy wykonać ogrodzenie boiska o wysokości 6,0 m po całym obwodzie boiska. Szerokość panelu 250 cm Średnica drutów poziomych 2x8 mm, Średnica drutów pionowych: 6 mm</w:t>
      </w:r>
      <w:r w:rsidRPr="00353DE5">
        <w:rPr>
          <w:rFonts w:ascii="Tahoma" w:eastAsia="Calibri" w:hAnsi="Tahoma" w:cs="Tahoma"/>
          <w:kern w:val="0"/>
          <w:lang w:eastAsia="en-US"/>
        </w:rPr>
        <w:br/>
        <w:t>Rozmiar oczka – 50 x 200 mm. Całość ogrodzenia ocynkowana malowana proszkowo RAL7016.  Długość łączna ogrodzenia wynosi 137,0 m. Należy dokonać korekty pozycji nr 39 na 137,0 m natomiast pozycji nr 40 przedmiaru robót na 0 m.</w:t>
      </w:r>
    </w:p>
    <w:p w14:paraId="0E0146BF" w14:textId="77777777" w:rsidR="00353DE5" w:rsidRPr="00353DE5" w:rsidRDefault="00353DE5" w:rsidP="00353DE5">
      <w:pPr>
        <w:suppressAutoHyphens w:val="0"/>
        <w:overflowPunct/>
        <w:autoSpaceDE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353DE5">
        <w:rPr>
          <w:rFonts w:ascii="Tahoma" w:eastAsia="Calibri" w:hAnsi="Tahoma" w:cs="Tahoma"/>
          <w:kern w:val="0"/>
          <w:lang w:eastAsia="en-US"/>
        </w:rPr>
        <w:t xml:space="preserve">Poprzeczki/rygle należy wykonać tylko przy bramie oraz furtkach. </w:t>
      </w:r>
    </w:p>
    <w:p w14:paraId="6203B758" w14:textId="77777777" w:rsidR="00353DE5" w:rsidRPr="00353DE5" w:rsidRDefault="00353DE5" w:rsidP="00353DE5">
      <w:pPr>
        <w:suppressAutoHyphens w:val="0"/>
        <w:overflowPunct/>
        <w:autoSpaceDE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353DE5">
        <w:rPr>
          <w:rFonts w:ascii="Tahoma" w:eastAsia="Calibri" w:hAnsi="Tahoma" w:cs="Tahoma"/>
          <w:kern w:val="0"/>
          <w:lang w:eastAsia="en-US"/>
        </w:rPr>
        <w:t>Dla ogrodzenia placu zabaw należy zastosować standardowy panel 2D 123x250 cm nie zakończone wystającymi ani ostrymi elementami. Poniżej przykładowe rozwiązanie.</w:t>
      </w:r>
    </w:p>
    <w:p w14:paraId="439DA062" w14:textId="77777777" w:rsidR="00353DE5" w:rsidRPr="00353DE5" w:rsidRDefault="00353DE5" w:rsidP="00353DE5">
      <w:pPr>
        <w:suppressAutoHyphens w:val="0"/>
        <w:overflowPunct/>
        <w:autoSpaceDE/>
        <w:jc w:val="both"/>
        <w:textAlignment w:val="auto"/>
        <w:rPr>
          <w:rFonts w:ascii="Century Gothic" w:eastAsia="Calibri" w:hAnsi="Century Gothic" w:cs="Tahoma"/>
          <w:kern w:val="0"/>
          <w:lang w:eastAsia="en-US"/>
        </w:rPr>
      </w:pPr>
    </w:p>
    <w:p w14:paraId="111E9B48" w14:textId="77777777" w:rsidR="00353DE5" w:rsidRPr="00353DE5" w:rsidRDefault="00353DE5" w:rsidP="00353DE5">
      <w:pPr>
        <w:suppressAutoHyphens w:val="0"/>
        <w:overflowPunct/>
        <w:autoSpaceDE/>
        <w:jc w:val="both"/>
        <w:textAlignment w:val="auto"/>
        <w:rPr>
          <w:rFonts w:ascii="Century Gothic" w:eastAsia="Calibri" w:hAnsi="Century Gothic" w:cs="Tahoma"/>
          <w:kern w:val="0"/>
          <w:lang w:eastAsia="en-US"/>
        </w:rPr>
      </w:pPr>
      <w:r w:rsidRPr="00353DE5">
        <w:rPr>
          <w:rFonts w:ascii="Century Gothic" w:eastAsia="Calibri" w:hAnsi="Century Gothic" w:cs="Tahoma"/>
          <w:noProof/>
          <w:kern w:val="0"/>
          <w:lang w:eastAsia="en-US"/>
        </w:rPr>
        <w:lastRenderedPageBreak/>
        <w:drawing>
          <wp:anchor distT="0" distB="0" distL="114300" distR="114300" simplePos="0" relativeHeight="251659264" behindDoc="0" locked="0" layoutInCell="1" allowOverlap="1" wp14:anchorId="424B371A" wp14:editId="5A8DC406">
            <wp:simplePos x="0" y="0"/>
            <wp:positionH relativeFrom="column">
              <wp:posOffset>433705</wp:posOffset>
            </wp:positionH>
            <wp:positionV relativeFrom="paragraph">
              <wp:posOffset>13335</wp:posOffset>
            </wp:positionV>
            <wp:extent cx="4852670" cy="3639185"/>
            <wp:effectExtent l="0" t="0" r="5080" b="0"/>
            <wp:wrapSquare wrapText="bothSides"/>
            <wp:docPr id="85518171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5181718" name="Obraz 855181718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2670" cy="36391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E37DE2A" w14:textId="77777777" w:rsidR="00353DE5" w:rsidRPr="00353DE5" w:rsidRDefault="00353DE5" w:rsidP="00353DE5">
      <w:pPr>
        <w:suppressAutoHyphens w:val="0"/>
        <w:overflowPunct/>
        <w:autoSpaceDE/>
        <w:spacing w:after="160" w:line="259" w:lineRule="auto"/>
        <w:textAlignment w:val="auto"/>
        <w:rPr>
          <w:rFonts w:ascii="Century Gothic" w:eastAsia="Calibri" w:hAnsi="Century Gothic" w:cs="Tahoma"/>
          <w:kern w:val="0"/>
          <w:lang w:eastAsia="en-US"/>
        </w:rPr>
      </w:pPr>
    </w:p>
    <w:p w14:paraId="2052D643" w14:textId="77777777" w:rsidR="00353DE5" w:rsidRPr="00353DE5" w:rsidRDefault="00353DE5" w:rsidP="00353DE5">
      <w:pPr>
        <w:suppressAutoHyphens w:val="0"/>
        <w:overflowPunct/>
        <w:autoSpaceDE/>
        <w:spacing w:after="160" w:line="259" w:lineRule="auto"/>
        <w:textAlignment w:val="auto"/>
        <w:rPr>
          <w:rFonts w:ascii="Century Gothic" w:eastAsia="Calibri" w:hAnsi="Century Gothic" w:cs="Tahoma"/>
          <w:kern w:val="0"/>
          <w:lang w:eastAsia="en-US"/>
        </w:rPr>
      </w:pPr>
    </w:p>
    <w:p w14:paraId="24F29C7C" w14:textId="77777777" w:rsidR="00353DE5" w:rsidRPr="00353DE5" w:rsidRDefault="00353DE5" w:rsidP="00353DE5">
      <w:pPr>
        <w:suppressAutoHyphens w:val="0"/>
        <w:overflowPunct/>
        <w:autoSpaceDE/>
        <w:spacing w:after="160" w:line="259" w:lineRule="auto"/>
        <w:textAlignment w:val="auto"/>
        <w:rPr>
          <w:rFonts w:ascii="Century Gothic" w:eastAsia="Calibri" w:hAnsi="Century Gothic" w:cs="Tahoma"/>
          <w:kern w:val="0"/>
          <w:lang w:eastAsia="en-US"/>
        </w:rPr>
      </w:pPr>
    </w:p>
    <w:p w14:paraId="0A6A1A37" w14:textId="77777777" w:rsidR="00353DE5" w:rsidRPr="00353DE5" w:rsidRDefault="00353DE5" w:rsidP="00353DE5">
      <w:pPr>
        <w:suppressAutoHyphens w:val="0"/>
        <w:overflowPunct/>
        <w:autoSpaceDE/>
        <w:spacing w:after="160" w:line="259" w:lineRule="auto"/>
        <w:textAlignment w:val="auto"/>
        <w:rPr>
          <w:rFonts w:ascii="Century Gothic" w:eastAsia="Calibri" w:hAnsi="Century Gothic" w:cs="Tahoma"/>
          <w:kern w:val="0"/>
          <w:lang w:eastAsia="en-US"/>
        </w:rPr>
      </w:pPr>
    </w:p>
    <w:p w14:paraId="237C694D" w14:textId="77777777" w:rsidR="00353DE5" w:rsidRPr="00353DE5" w:rsidRDefault="00353DE5" w:rsidP="00353DE5">
      <w:pPr>
        <w:suppressAutoHyphens w:val="0"/>
        <w:overflowPunct/>
        <w:autoSpaceDE/>
        <w:spacing w:after="160" w:line="259" w:lineRule="auto"/>
        <w:textAlignment w:val="auto"/>
        <w:rPr>
          <w:rFonts w:ascii="Century Gothic" w:eastAsia="Calibri" w:hAnsi="Century Gothic" w:cs="Tahoma"/>
          <w:kern w:val="0"/>
          <w:lang w:eastAsia="en-US"/>
        </w:rPr>
      </w:pPr>
    </w:p>
    <w:p w14:paraId="76E08716" w14:textId="77777777" w:rsidR="00353DE5" w:rsidRPr="00353DE5" w:rsidRDefault="00353DE5" w:rsidP="00353DE5">
      <w:pPr>
        <w:suppressAutoHyphens w:val="0"/>
        <w:overflowPunct/>
        <w:autoSpaceDE/>
        <w:spacing w:after="160" w:line="259" w:lineRule="auto"/>
        <w:textAlignment w:val="auto"/>
        <w:rPr>
          <w:rFonts w:ascii="Century Gothic" w:eastAsia="Calibri" w:hAnsi="Century Gothic" w:cs="Tahoma"/>
          <w:kern w:val="0"/>
          <w:lang w:eastAsia="en-US"/>
        </w:rPr>
      </w:pPr>
    </w:p>
    <w:p w14:paraId="1EAB4836" w14:textId="77777777" w:rsidR="00353DE5" w:rsidRPr="00353DE5" w:rsidRDefault="00353DE5" w:rsidP="00353DE5">
      <w:pPr>
        <w:suppressAutoHyphens w:val="0"/>
        <w:overflowPunct/>
        <w:autoSpaceDE/>
        <w:spacing w:after="160" w:line="259" w:lineRule="auto"/>
        <w:textAlignment w:val="auto"/>
        <w:rPr>
          <w:rFonts w:ascii="Century Gothic" w:eastAsia="Calibri" w:hAnsi="Century Gothic" w:cs="Tahoma"/>
          <w:kern w:val="0"/>
          <w:lang w:eastAsia="en-US"/>
        </w:rPr>
      </w:pPr>
    </w:p>
    <w:p w14:paraId="2BFE04C7" w14:textId="77777777" w:rsidR="00353DE5" w:rsidRPr="00353DE5" w:rsidRDefault="00353DE5" w:rsidP="00353DE5">
      <w:pPr>
        <w:suppressAutoHyphens w:val="0"/>
        <w:overflowPunct/>
        <w:autoSpaceDE/>
        <w:spacing w:after="160" w:line="259" w:lineRule="auto"/>
        <w:textAlignment w:val="auto"/>
        <w:rPr>
          <w:rFonts w:ascii="Century Gothic" w:eastAsia="Calibri" w:hAnsi="Century Gothic" w:cs="Tahoma"/>
          <w:kern w:val="0"/>
          <w:lang w:eastAsia="en-US"/>
        </w:rPr>
      </w:pPr>
    </w:p>
    <w:p w14:paraId="4B0A12DF" w14:textId="77777777" w:rsidR="00353DE5" w:rsidRPr="00353DE5" w:rsidRDefault="00353DE5" w:rsidP="00353DE5">
      <w:pPr>
        <w:suppressAutoHyphens w:val="0"/>
        <w:overflowPunct/>
        <w:autoSpaceDE/>
        <w:spacing w:after="160" w:line="259" w:lineRule="auto"/>
        <w:textAlignment w:val="auto"/>
        <w:rPr>
          <w:rFonts w:ascii="Century Gothic" w:eastAsia="Calibri" w:hAnsi="Century Gothic" w:cs="Tahoma"/>
          <w:kern w:val="0"/>
          <w:lang w:eastAsia="en-US"/>
        </w:rPr>
      </w:pPr>
    </w:p>
    <w:p w14:paraId="5C82C0EA" w14:textId="77777777" w:rsidR="00353DE5" w:rsidRPr="00353DE5" w:rsidRDefault="00353DE5" w:rsidP="00353DE5">
      <w:pPr>
        <w:suppressAutoHyphens w:val="0"/>
        <w:overflowPunct/>
        <w:autoSpaceDE/>
        <w:spacing w:after="160" w:line="259" w:lineRule="auto"/>
        <w:textAlignment w:val="auto"/>
        <w:rPr>
          <w:rFonts w:ascii="Century Gothic" w:eastAsia="Calibri" w:hAnsi="Century Gothic" w:cs="Tahoma"/>
          <w:kern w:val="0"/>
          <w:lang w:eastAsia="en-US"/>
        </w:rPr>
      </w:pPr>
    </w:p>
    <w:p w14:paraId="1F2FAAED" w14:textId="77777777" w:rsidR="00353DE5" w:rsidRPr="00353DE5" w:rsidRDefault="00353DE5" w:rsidP="00353DE5">
      <w:pPr>
        <w:suppressAutoHyphens w:val="0"/>
        <w:overflowPunct/>
        <w:autoSpaceDE/>
        <w:spacing w:after="160" w:line="259" w:lineRule="auto"/>
        <w:textAlignment w:val="auto"/>
        <w:rPr>
          <w:rFonts w:ascii="Century Gothic" w:eastAsia="Calibri" w:hAnsi="Century Gothic" w:cs="Tahoma"/>
          <w:kern w:val="0"/>
          <w:lang w:eastAsia="en-US"/>
        </w:rPr>
      </w:pPr>
    </w:p>
    <w:p w14:paraId="02BCF861" w14:textId="77777777" w:rsidR="00353DE5" w:rsidRPr="00353DE5" w:rsidRDefault="00353DE5" w:rsidP="00353DE5">
      <w:pPr>
        <w:suppressAutoHyphens w:val="0"/>
        <w:overflowPunct/>
        <w:autoSpaceDE/>
        <w:spacing w:after="160" w:line="259" w:lineRule="auto"/>
        <w:textAlignment w:val="auto"/>
        <w:rPr>
          <w:rFonts w:ascii="Century Gothic" w:eastAsia="Calibri" w:hAnsi="Century Gothic" w:cs="Tahoma"/>
          <w:kern w:val="0"/>
          <w:lang w:eastAsia="en-US"/>
        </w:rPr>
      </w:pPr>
    </w:p>
    <w:p w14:paraId="26915025" w14:textId="77777777" w:rsidR="00353DE5" w:rsidRPr="00353DE5" w:rsidRDefault="00353DE5" w:rsidP="00353DE5">
      <w:pPr>
        <w:suppressAutoHyphens w:val="0"/>
        <w:overflowPunct/>
        <w:autoSpaceDE/>
        <w:spacing w:after="160" w:line="259" w:lineRule="auto"/>
        <w:textAlignment w:val="auto"/>
        <w:rPr>
          <w:rFonts w:ascii="Century Gothic" w:eastAsia="Calibri" w:hAnsi="Century Gothic" w:cs="Tahoma"/>
          <w:kern w:val="0"/>
          <w:lang w:eastAsia="en-US"/>
        </w:rPr>
      </w:pPr>
    </w:p>
    <w:p w14:paraId="2FBC6A0B" w14:textId="77777777" w:rsidR="00353DE5" w:rsidRPr="00353DE5" w:rsidRDefault="00353DE5" w:rsidP="00353DE5">
      <w:pPr>
        <w:suppressAutoHyphens w:val="0"/>
        <w:overflowPunct/>
        <w:autoSpaceDE/>
        <w:spacing w:after="160" w:line="259" w:lineRule="auto"/>
        <w:jc w:val="both"/>
        <w:textAlignment w:val="auto"/>
        <w:rPr>
          <w:rFonts w:ascii="Century Gothic" w:eastAsia="Calibri" w:hAnsi="Century Gothic" w:cs="Tahoma"/>
          <w:kern w:val="0"/>
          <w:lang w:eastAsia="en-US"/>
        </w:rPr>
      </w:pPr>
    </w:p>
    <w:p w14:paraId="6A3D073A" w14:textId="77777777" w:rsidR="00353DE5" w:rsidRPr="00353DE5" w:rsidRDefault="00353DE5" w:rsidP="00353DE5">
      <w:pPr>
        <w:suppressAutoHyphens w:val="0"/>
        <w:overflowPunct/>
        <w:autoSpaceDE/>
        <w:spacing w:after="160" w:line="259" w:lineRule="auto"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353DE5">
        <w:rPr>
          <w:rFonts w:ascii="Tahoma" w:eastAsia="Calibri" w:hAnsi="Tahoma" w:cs="Tahoma"/>
          <w:kern w:val="0"/>
          <w:lang w:eastAsia="en-US"/>
        </w:rPr>
        <w:t>Zamawiający dokonuje korekty rysunku nr K-03 Schemat ogrodzenia H&gt;2,2 m. Rysunek po zmianie w załączeniu.</w:t>
      </w:r>
    </w:p>
    <w:p w14:paraId="1886E0DE" w14:textId="77777777" w:rsidR="0038773C" w:rsidRPr="00373BE0" w:rsidRDefault="0038773C" w:rsidP="0038773C">
      <w:pPr>
        <w:suppressAutoHyphens w:val="0"/>
        <w:overflowPunct/>
        <w:autoSpaceDE/>
        <w:jc w:val="both"/>
        <w:textAlignment w:val="auto"/>
        <w:rPr>
          <w:rFonts w:ascii="Tahoma" w:eastAsia="Calibri" w:hAnsi="Tahoma" w:cs="Tahoma"/>
          <w:kern w:val="2"/>
          <w:lang w:eastAsia="en-US"/>
        </w:rPr>
      </w:pPr>
    </w:p>
    <w:p w14:paraId="13C699ED" w14:textId="6995B2EA" w:rsidR="004D6938" w:rsidRPr="00373BE0" w:rsidRDefault="00343B8F" w:rsidP="00373BE0">
      <w:pPr>
        <w:tabs>
          <w:tab w:val="left" w:pos="1455"/>
        </w:tabs>
        <w:suppressAutoHyphens w:val="0"/>
        <w:overflowPunct/>
        <w:autoSpaceDE/>
        <w:spacing w:after="160" w:line="259" w:lineRule="auto"/>
        <w:textAlignment w:val="auto"/>
        <w:rPr>
          <w:rFonts w:ascii="Tahoma" w:eastAsia="Calibri" w:hAnsi="Tahoma" w:cs="Tahoma"/>
          <w:kern w:val="0"/>
          <w:lang w:eastAsia="en-US"/>
        </w:rPr>
      </w:pPr>
      <w:r w:rsidRPr="00373BE0">
        <w:rPr>
          <w:rFonts w:ascii="Tahoma" w:eastAsia="Calibri" w:hAnsi="Tahoma" w:cs="Tahoma"/>
          <w:kern w:val="0"/>
          <w:lang w:eastAsia="en-US"/>
        </w:rPr>
        <w:tab/>
      </w:r>
    </w:p>
    <w:p w14:paraId="57632944" w14:textId="77777777" w:rsidR="00A21D7B" w:rsidRPr="00373BE0" w:rsidRDefault="00A21D7B" w:rsidP="002A60CB">
      <w:pPr>
        <w:suppressAutoHyphens w:val="0"/>
        <w:overflowPunct/>
        <w:autoSpaceDE/>
        <w:spacing w:line="276" w:lineRule="auto"/>
        <w:textAlignment w:val="auto"/>
        <w:rPr>
          <w:rFonts w:ascii="Tahoma" w:hAnsi="Tahoma" w:cs="Tahoma"/>
          <w:b/>
          <w:bCs/>
          <w:kern w:val="0"/>
          <w:lang w:eastAsia="pl-PL"/>
        </w:rPr>
      </w:pPr>
    </w:p>
    <w:p w14:paraId="30E48376" w14:textId="0E3FFC17" w:rsidR="00DD1661" w:rsidRPr="00373BE0" w:rsidRDefault="00343B8F" w:rsidP="00353DE5">
      <w:pPr>
        <w:widowControl w:val="0"/>
        <w:autoSpaceDN w:val="0"/>
        <w:spacing w:line="260" w:lineRule="atLeast"/>
        <w:ind w:firstLine="709"/>
        <w:jc w:val="both"/>
        <w:rPr>
          <w:rFonts w:ascii="Tahoma" w:hAnsi="Tahoma" w:cs="Tahoma"/>
        </w:rPr>
      </w:pPr>
      <w:r w:rsidRPr="00373BE0">
        <w:rPr>
          <w:rFonts w:ascii="Tahoma" w:hAnsi="Tahoma" w:cs="Tahoma"/>
        </w:rPr>
        <w:t xml:space="preserve">Odpowiedź na zadane powyżej pytanie </w:t>
      </w:r>
      <w:r w:rsidR="00DD1661" w:rsidRPr="00373BE0">
        <w:rPr>
          <w:rFonts w:ascii="Tahoma" w:hAnsi="Tahoma" w:cs="Tahoma"/>
        </w:rPr>
        <w:t>stanowi integralną część SWZ</w:t>
      </w:r>
      <w:r w:rsidRPr="00373BE0">
        <w:rPr>
          <w:rFonts w:ascii="Tahoma" w:hAnsi="Tahoma" w:cs="Tahoma"/>
        </w:rPr>
        <w:t xml:space="preserve"> oraz innych dokumentów post</w:t>
      </w:r>
      <w:r w:rsidR="00602B01">
        <w:rPr>
          <w:rFonts w:ascii="Tahoma" w:hAnsi="Tahoma" w:cs="Tahoma"/>
        </w:rPr>
        <w:t>ę</w:t>
      </w:r>
      <w:r w:rsidRPr="00373BE0">
        <w:rPr>
          <w:rFonts w:ascii="Tahoma" w:hAnsi="Tahoma" w:cs="Tahoma"/>
        </w:rPr>
        <w:t xml:space="preserve">powania i jest </w:t>
      </w:r>
      <w:r w:rsidR="00DD1661" w:rsidRPr="00373BE0">
        <w:rPr>
          <w:rFonts w:ascii="Tahoma" w:hAnsi="Tahoma" w:cs="Tahoma"/>
        </w:rPr>
        <w:t>wiążąc</w:t>
      </w:r>
      <w:r w:rsidRPr="00373BE0">
        <w:rPr>
          <w:rFonts w:ascii="Tahoma" w:hAnsi="Tahoma" w:cs="Tahoma"/>
        </w:rPr>
        <w:t>a</w:t>
      </w:r>
      <w:r w:rsidR="00DD1661" w:rsidRPr="00373BE0">
        <w:rPr>
          <w:rFonts w:ascii="Tahoma" w:hAnsi="Tahoma" w:cs="Tahoma"/>
        </w:rPr>
        <w:t xml:space="preserve"> dla wszystkich Wykonawców ubiegających się o udzielenie zamówienia. </w:t>
      </w:r>
    </w:p>
    <w:p w14:paraId="64A8DF93" w14:textId="77777777" w:rsidR="0038773C" w:rsidRDefault="0038773C" w:rsidP="00995280">
      <w:pPr>
        <w:widowControl w:val="0"/>
        <w:autoSpaceDN w:val="0"/>
        <w:spacing w:line="260" w:lineRule="atLeast"/>
        <w:jc w:val="both"/>
        <w:rPr>
          <w:rFonts w:ascii="Tahoma" w:hAnsi="Tahoma" w:cs="Tahoma"/>
        </w:rPr>
      </w:pPr>
    </w:p>
    <w:p w14:paraId="2F967A76" w14:textId="77777777" w:rsidR="00353DE5" w:rsidRPr="00373BE0" w:rsidRDefault="00353DE5" w:rsidP="00995280">
      <w:pPr>
        <w:widowControl w:val="0"/>
        <w:autoSpaceDN w:val="0"/>
        <w:spacing w:line="260" w:lineRule="atLeast"/>
        <w:jc w:val="both"/>
        <w:rPr>
          <w:rFonts w:ascii="Tahoma" w:hAnsi="Tahoma" w:cs="Tahoma"/>
        </w:rPr>
      </w:pPr>
    </w:p>
    <w:p w14:paraId="2772DA24" w14:textId="77777777" w:rsidR="00116626" w:rsidRPr="00373BE0" w:rsidRDefault="00116626" w:rsidP="00116626">
      <w:pPr>
        <w:widowControl w:val="0"/>
        <w:autoSpaceDN w:val="0"/>
        <w:spacing w:line="260" w:lineRule="atLeast"/>
        <w:jc w:val="both"/>
        <w:rPr>
          <w:rFonts w:ascii="Tahoma" w:hAnsi="Tahoma" w:cs="Tahoma"/>
        </w:rPr>
      </w:pPr>
    </w:p>
    <w:p w14:paraId="439E45F6" w14:textId="28C81CDA" w:rsidR="0086064A" w:rsidRPr="00CE4E18" w:rsidRDefault="00CE4E18" w:rsidP="00995280">
      <w:pPr>
        <w:widowControl w:val="0"/>
        <w:autoSpaceDN w:val="0"/>
        <w:spacing w:line="260" w:lineRule="atLeast"/>
        <w:jc w:val="both"/>
        <w:rPr>
          <w:rFonts w:ascii="Tahoma" w:hAnsi="Tahoma" w:cs="Tahoma"/>
          <w:b/>
          <w:bCs/>
          <w:i/>
          <w:iCs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CE4E18">
        <w:rPr>
          <w:rFonts w:ascii="Tahoma" w:hAnsi="Tahoma" w:cs="Tahoma"/>
          <w:b/>
          <w:bCs/>
          <w:i/>
          <w:iCs/>
        </w:rPr>
        <w:t>z. up. Wójta Gminy Mszana</w:t>
      </w:r>
    </w:p>
    <w:p w14:paraId="5FD51252" w14:textId="2114B165" w:rsidR="00CE4E18" w:rsidRPr="00CE4E18" w:rsidRDefault="00CE4E18" w:rsidP="00995280">
      <w:pPr>
        <w:widowControl w:val="0"/>
        <w:autoSpaceDN w:val="0"/>
        <w:spacing w:line="260" w:lineRule="atLeast"/>
        <w:jc w:val="both"/>
        <w:rPr>
          <w:rFonts w:ascii="Tahoma" w:hAnsi="Tahoma" w:cs="Tahoma"/>
          <w:b/>
          <w:bCs/>
          <w:i/>
          <w:iCs/>
        </w:rPr>
      </w:pPr>
      <w:r w:rsidRPr="00CE4E18">
        <w:rPr>
          <w:rFonts w:ascii="Tahoma" w:hAnsi="Tahoma" w:cs="Tahoma"/>
          <w:b/>
          <w:bCs/>
          <w:i/>
          <w:iCs/>
        </w:rPr>
        <w:tab/>
      </w:r>
      <w:r w:rsidRPr="00CE4E18">
        <w:rPr>
          <w:rFonts w:ascii="Tahoma" w:hAnsi="Tahoma" w:cs="Tahoma"/>
          <w:b/>
          <w:bCs/>
          <w:i/>
          <w:iCs/>
        </w:rPr>
        <w:tab/>
      </w:r>
      <w:r w:rsidRPr="00CE4E18">
        <w:rPr>
          <w:rFonts w:ascii="Tahoma" w:hAnsi="Tahoma" w:cs="Tahoma"/>
          <w:b/>
          <w:bCs/>
          <w:i/>
          <w:iCs/>
        </w:rPr>
        <w:tab/>
      </w:r>
      <w:r w:rsidRPr="00CE4E18">
        <w:rPr>
          <w:rFonts w:ascii="Tahoma" w:hAnsi="Tahoma" w:cs="Tahoma"/>
          <w:b/>
          <w:bCs/>
          <w:i/>
          <w:iCs/>
        </w:rPr>
        <w:tab/>
      </w:r>
      <w:r w:rsidRPr="00CE4E18">
        <w:rPr>
          <w:rFonts w:ascii="Tahoma" w:hAnsi="Tahoma" w:cs="Tahoma"/>
          <w:b/>
          <w:bCs/>
          <w:i/>
          <w:iCs/>
        </w:rPr>
        <w:tab/>
      </w:r>
      <w:r w:rsidRPr="00CE4E18">
        <w:rPr>
          <w:rFonts w:ascii="Tahoma" w:hAnsi="Tahoma" w:cs="Tahoma"/>
          <w:b/>
          <w:bCs/>
          <w:i/>
          <w:iCs/>
        </w:rPr>
        <w:tab/>
      </w:r>
      <w:r w:rsidRPr="00CE4E18">
        <w:rPr>
          <w:rFonts w:ascii="Tahoma" w:hAnsi="Tahoma" w:cs="Tahoma"/>
          <w:b/>
          <w:bCs/>
          <w:i/>
          <w:iCs/>
        </w:rPr>
        <w:tab/>
        <w:t>(-) mgr inż. Marek Małek</w:t>
      </w:r>
    </w:p>
    <w:p w14:paraId="6E23ED14" w14:textId="77777777" w:rsidR="006734C1" w:rsidRPr="00CE4E18" w:rsidRDefault="006734C1" w:rsidP="00995280">
      <w:pPr>
        <w:widowControl w:val="0"/>
        <w:autoSpaceDN w:val="0"/>
        <w:spacing w:line="260" w:lineRule="atLeast"/>
        <w:jc w:val="both"/>
        <w:rPr>
          <w:rFonts w:ascii="Tahoma" w:hAnsi="Tahoma" w:cs="Tahoma"/>
          <w:b/>
          <w:bCs/>
          <w:i/>
          <w:iCs/>
        </w:rPr>
      </w:pPr>
    </w:p>
    <w:p w14:paraId="210DDB54" w14:textId="2EB382DD" w:rsidR="006734C1" w:rsidRDefault="006734C1" w:rsidP="00995280">
      <w:pPr>
        <w:widowControl w:val="0"/>
        <w:autoSpaceDN w:val="0"/>
        <w:spacing w:line="260" w:lineRule="atLeast"/>
        <w:jc w:val="both"/>
        <w:rPr>
          <w:rFonts w:ascii="Tahoma" w:hAnsi="Tahoma" w:cs="Tahoma"/>
        </w:rPr>
      </w:pPr>
      <w:r w:rsidRPr="006734C1">
        <w:rPr>
          <w:rFonts w:ascii="Tahoma" w:hAnsi="Tahoma" w:cs="Tahoma"/>
        </w:rPr>
        <w:t>Załącznik:</w:t>
      </w:r>
    </w:p>
    <w:p w14:paraId="47ACFB74" w14:textId="77777777" w:rsidR="00ED4119" w:rsidRPr="006734C1" w:rsidRDefault="00ED4119" w:rsidP="00995280">
      <w:pPr>
        <w:widowControl w:val="0"/>
        <w:autoSpaceDN w:val="0"/>
        <w:spacing w:line="260" w:lineRule="atLeast"/>
        <w:jc w:val="both"/>
        <w:rPr>
          <w:rFonts w:ascii="Tahoma" w:hAnsi="Tahoma" w:cs="Tahoma"/>
        </w:rPr>
      </w:pPr>
    </w:p>
    <w:p w14:paraId="7B214295" w14:textId="474FBFE0" w:rsidR="006734C1" w:rsidRPr="006734C1" w:rsidRDefault="006734C1" w:rsidP="006734C1">
      <w:pPr>
        <w:pStyle w:val="Akapitzlist"/>
        <w:widowControl w:val="0"/>
        <w:numPr>
          <w:ilvl w:val="0"/>
          <w:numId w:val="183"/>
        </w:numPr>
        <w:autoSpaceDN w:val="0"/>
        <w:spacing w:line="260" w:lineRule="atLeast"/>
        <w:jc w:val="both"/>
        <w:rPr>
          <w:rFonts w:ascii="Tahoma" w:hAnsi="Tahoma" w:cs="Tahoma"/>
          <w:sz w:val="20"/>
          <w:szCs w:val="20"/>
        </w:rPr>
      </w:pPr>
      <w:r w:rsidRPr="006734C1">
        <w:rPr>
          <w:rFonts w:ascii="Tahoma" w:hAnsi="Tahoma" w:cs="Tahoma"/>
          <w:sz w:val="20"/>
          <w:szCs w:val="20"/>
        </w:rPr>
        <w:t>K-03 Rewizja</w:t>
      </w:r>
    </w:p>
    <w:sectPr w:rsidR="006734C1" w:rsidRPr="006734C1" w:rsidSect="00D72240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5F443B" w14:textId="77777777" w:rsidR="00282BA9" w:rsidRDefault="00282BA9" w:rsidP="00DA5839">
      <w:r>
        <w:separator/>
      </w:r>
    </w:p>
  </w:endnote>
  <w:endnote w:type="continuationSeparator" w:id="0">
    <w:p w14:paraId="5A72E948" w14:textId="77777777" w:rsidR="00282BA9" w:rsidRDefault="00282BA9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pitch w:val="variable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BA5C6" w14:textId="713296BE" w:rsidR="00A57D69" w:rsidRPr="008E1C59" w:rsidRDefault="00A57D69" w:rsidP="008E1C59">
    <w:pPr>
      <w:rPr>
        <w:rFonts w:ascii="Tahoma" w:hAnsi="Tahoma" w:cs="Tahoma"/>
        <w:sz w:val="10"/>
        <w:szCs w:val="10"/>
      </w:rPr>
    </w:pPr>
    <w:r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ACA33A" w14:textId="77777777" w:rsidR="00282BA9" w:rsidRDefault="00282BA9" w:rsidP="00DA5839">
      <w:r>
        <w:separator/>
      </w:r>
    </w:p>
  </w:footnote>
  <w:footnote w:type="continuationSeparator" w:id="0">
    <w:p w14:paraId="7B5707DF" w14:textId="77777777" w:rsidR="00282BA9" w:rsidRDefault="00282BA9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BFA5FC" w14:textId="77777777" w:rsidR="00D823D9" w:rsidRDefault="00D823D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</w:p>
  <w:p w14:paraId="28CD8D39" w14:textId="6B8F3571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B00D2A">
      <w:rPr>
        <w:rFonts w:ascii="Tahoma" w:hAnsi="Tahoma" w:cs="Tahoma"/>
      </w:rPr>
      <w:t>10</w:t>
    </w:r>
    <w:r w:rsidRPr="00DF5681">
      <w:rPr>
        <w:rFonts w:ascii="Tahoma" w:hAnsi="Tahoma" w:cs="Tahoma"/>
      </w:rPr>
      <w:t>.202</w:t>
    </w:r>
    <w:bookmarkEnd w:id="0"/>
    <w:r w:rsidR="00343B8F">
      <w:rPr>
        <w:rFonts w:ascii="Tahoma" w:hAnsi="Tahoma" w:cs="Tahoma"/>
      </w:rPr>
      <w:t>4</w:t>
    </w:r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76F7D5" w14:textId="7D86C071" w:rsidR="00656E4A" w:rsidRDefault="00656E4A" w:rsidP="00656E4A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2901CD8F" wp14:editId="4537ACA2">
          <wp:extent cx="600075" cy="371475"/>
          <wp:effectExtent l="0" t="0" r="0" b="0"/>
          <wp:docPr id="1" name="Obraz 1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03E699D9" wp14:editId="40A8C8E3">
          <wp:extent cx="333375" cy="390525"/>
          <wp:effectExtent l="0" t="0" r="0" b="0"/>
          <wp:docPr id="2" name="Obraz 2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="00EE01AB" w:rsidRPr="00EE01AB">
      <w:rPr>
        <w:noProof/>
      </w:rPr>
      <w:drawing>
        <wp:inline distT="0" distB="0" distL="0" distR="0" wp14:anchorId="67053BD4" wp14:editId="4ED51665">
          <wp:extent cx="1552575" cy="565150"/>
          <wp:effectExtent l="0" t="0" r="9525" b="6350"/>
          <wp:docPr id="27" name="Obraz 1" descr="Logo Rządowego Funduszu Polski Ład Program Inwestycji Strategiczny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Obraz 27" descr="Logo Rządowego Funduszu Polski Ład Program Inwestycji Strategicznych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565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</w:t>
    </w:r>
    <w:r w:rsidRPr="00F05012">
      <w:rPr>
        <w:noProof/>
        <w:lang w:eastAsia="pl-PL"/>
      </w:rPr>
      <w:drawing>
        <wp:inline distT="0" distB="0" distL="0" distR="0" wp14:anchorId="23657A2F" wp14:editId="070D126D">
          <wp:extent cx="590550" cy="428625"/>
          <wp:effectExtent l="0" t="0" r="0" b="0"/>
          <wp:docPr id="4" name="Obraz 4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0E7B80" w14:textId="77777777" w:rsidR="00656E4A" w:rsidRDefault="00656E4A" w:rsidP="00656E4A">
    <w:pPr>
      <w:pStyle w:val="Nagwek"/>
      <w:rPr>
        <w:noProof/>
        <w:lang w:eastAsia="pl-PL"/>
      </w:rPr>
    </w:pPr>
  </w:p>
  <w:p w14:paraId="46A49E2A" w14:textId="004D1E1C" w:rsidR="00656E4A" w:rsidRPr="00503B3C" w:rsidRDefault="00656E4A" w:rsidP="00656E4A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 xml:space="preserve">Ądowy </w:t>
    </w:r>
    <w:r w:rsidR="007C10A9">
      <w:rPr>
        <w:b/>
        <w:caps/>
      </w:rPr>
      <w:t>PROGRAM ODBUDOWY ZABYTKÓW</w:t>
    </w:r>
  </w:p>
  <w:p w14:paraId="345481BC" w14:textId="30CA9CE1" w:rsidR="00656E4A" w:rsidRDefault="00656E4A" w:rsidP="00656E4A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437DF2">
      <w:rPr>
        <w:rFonts w:ascii="Tahoma" w:hAnsi="Tahoma" w:cs="Tahoma"/>
      </w:rPr>
      <w:t>10</w:t>
    </w:r>
    <w:r w:rsidRPr="00DF5681">
      <w:rPr>
        <w:rFonts w:ascii="Tahoma" w:hAnsi="Tahoma" w:cs="Tahoma"/>
      </w:rPr>
      <w:t>.202</w:t>
    </w:r>
    <w:r w:rsidR="00A21D7B">
      <w:rPr>
        <w:rFonts w:ascii="Tahoma" w:hAnsi="Tahoma" w:cs="Tahoma"/>
      </w:rPr>
      <w:t>4</w:t>
    </w:r>
  </w:p>
  <w:p w14:paraId="4E028121" w14:textId="77777777" w:rsidR="00656E4A" w:rsidRDefault="00656E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5704018"/>
    <w:multiLevelType w:val="hybridMultilevel"/>
    <w:tmpl w:val="59B62D5C"/>
    <w:lvl w:ilvl="0" w:tplc="BC1888F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2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6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40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0E91099A"/>
    <w:multiLevelType w:val="multilevel"/>
    <w:tmpl w:val="68804C42"/>
    <w:lvl w:ilvl="0">
      <w:start w:val="2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2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8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0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4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5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7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8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0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4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5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8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9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0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6C92CF0"/>
    <w:multiLevelType w:val="hybridMultilevel"/>
    <w:tmpl w:val="1CA691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9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2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3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5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6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7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0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91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3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5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6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7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8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2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3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4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5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6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7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8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10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3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4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5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6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9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4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7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8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0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31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2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5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6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7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539E1CB5"/>
    <w:multiLevelType w:val="multilevel"/>
    <w:tmpl w:val="190417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42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3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4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5" w15:restartNumberingAfterBreak="0">
    <w:nsid w:val="58586D8C"/>
    <w:multiLevelType w:val="hybridMultilevel"/>
    <w:tmpl w:val="A6B637E6"/>
    <w:lvl w:ilvl="0" w:tplc="C72203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8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50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53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60987E8D"/>
    <w:multiLevelType w:val="hybridMultilevel"/>
    <w:tmpl w:val="97A893F6"/>
    <w:lvl w:ilvl="0" w:tplc="04150011">
      <w:start w:val="1"/>
      <w:numFmt w:val="decimal"/>
      <w:lvlText w:val="%1)"/>
      <w:lvlJc w:val="left"/>
      <w:pPr>
        <w:ind w:left="1519" w:hanging="360"/>
      </w:p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55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6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8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9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0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1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62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4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5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6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7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8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9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72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73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7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8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9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0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1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83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84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5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7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8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0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91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2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93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4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5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8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9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0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01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2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687576">
    <w:abstractNumId w:val="2"/>
  </w:num>
  <w:num w:numId="2" w16cid:durableId="1108433563">
    <w:abstractNumId w:val="152"/>
  </w:num>
  <w:num w:numId="3" w16cid:durableId="1769111130">
    <w:abstractNumId w:val="65"/>
  </w:num>
  <w:num w:numId="4" w16cid:durableId="336998866">
    <w:abstractNumId w:val="173"/>
  </w:num>
  <w:num w:numId="5" w16cid:durableId="1366632706">
    <w:abstractNumId w:val="197"/>
  </w:num>
  <w:num w:numId="6" w16cid:durableId="512231938">
    <w:abstractNumId w:val="141"/>
  </w:num>
  <w:num w:numId="7" w16cid:durableId="173154053">
    <w:abstractNumId w:val="153"/>
  </w:num>
  <w:num w:numId="8" w16cid:durableId="1045446149">
    <w:abstractNumId w:val="55"/>
  </w:num>
  <w:num w:numId="9" w16cid:durableId="2110614450">
    <w:abstractNumId w:val="5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15806165">
    <w:abstractNumId w:val="179"/>
  </w:num>
  <w:num w:numId="11" w16cid:durableId="96600634">
    <w:abstractNumId w:val="135"/>
  </w:num>
  <w:num w:numId="12" w16cid:durableId="42364446">
    <w:abstractNumId w:val="56"/>
  </w:num>
  <w:num w:numId="13" w16cid:durableId="179853494">
    <w:abstractNumId w:val="94"/>
  </w:num>
  <w:num w:numId="14" w16cid:durableId="162166839">
    <w:abstractNumId w:val="143"/>
  </w:num>
  <w:num w:numId="15" w16cid:durableId="1253586340">
    <w:abstractNumId w:val="166"/>
  </w:num>
  <w:num w:numId="16" w16cid:durableId="1630895151">
    <w:abstractNumId w:val="167"/>
  </w:num>
  <w:num w:numId="17" w16cid:durableId="2019766849">
    <w:abstractNumId w:val="90"/>
  </w:num>
  <w:num w:numId="18" w16cid:durableId="492643633">
    <w:abstractNumId w:val="63"/>
  </w:num>
  <w:num w:numId="19" w16cid:durableId="1554652813">
    <w:abstractNumId w:val="9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98367058">
    <w:abstractNumId w:val="54"/>
  </w:num>
  <w:num w:numId="21" w16cid:durableId="376658990">
    <w:abstractNumId w:val="193"/>
  </w:num>
  <w:num w:numId="22" w16cid:durableId="1012339821">
    <w:abstractNumId w:val="85"/>
  </w:num>
  <w:num w:numId="23" w16cid:durableId="1584875877">
    <w:abstractNumId w:val="138"/>
  </w:num>
  <w:num w:numId="24" w16cid:durableId="2077892071">
    <w:abstractNumId w:val="168"/>
  </w:num>
  <w:num w:numId="25" w16cid:durableId="2001031515">
    <w:abstractNumId w:val="39"/>
  </w:num>
  <w:num w:numId="26" w16cid:durableId="313799654">
    <w:abstractNumId w:val="129"/>
  </w:num>
  <w:num w:numId="27" w16cid:durableId="662590705">
    <w:abstractNumId w:val="103"/>
  </w:num>
  <w:num w:numId="28" w16cid:durableId="1125007975">
    <w:abstractNumId w:val="25"/>
  </w:num>
  <w:num w:numId="29" w16cid:durableId="1903175694">
    <w:abstractNumId w:val="118"/>
  </w:num>
  <w:num w:numId="30" w16cid:durableId="1863981765">
    <w:abstractNumId w:val="151"/>
  </w:num>
  <w:num w:numId="31" w16cid:durableId="2126074052">
    <w:abstractNumId w:val="169"/>
  </w:num>
  <w:num w:numId="32" w16cid:durableId="2045207825">
    <w:abstractNumId w:val="189"/>
  </w:num>
  <w:num w:numId="33" w16cid:durableId="1172179611">
    <w:abstractNumId w:val="123"/>
  </w:num>
  <w:num w:numId="34" w16cid:durableId="1082796734">
    <w:abstractNumId w:val="122"/>
  </w:num>
  <w:num w:numId="35" w16cid:durableId="633800231">
    <w:abstractNumId w:val="73"/>
  </w:num>
  <w:num w:numId="36" w16cid:durableId="860894973">
    <w:abstractNumId w:val="86"/>
  </w:num>
  <w:num w:numId="37" w16cid:durableId="298799948">
    <w:abstractNumId w:val="88"/>
  </w:num>
  <w:num w:numId="38" w16cid:durableId="590819442">
    <w:abstractNumId w:val="82"/>
  </w:num>
  <w:num w:numId="39" w16cid:durableId="1189373222">
    <w:abstractNumId w:val="69"/>
  </w:num>
  <w:num w:numId="40" w16cid:durableId="1138842800">
    <w:abstractNumId w:val="30"/>
  </w:num>
  <w:num w:numId="41" w16cid:durableId="99296599">
    <w:abstractNumId w:val="157"/>
  </w:num>
  <w:num w:numId="42" w16cid:durableId="265162212">
    <w:abstractNumId w:val="83"/>
  </w:num>
  <w:num w:numId="43" w16cid:durableId="368918926">
    <w:abstractNumId w:val="110"/>
  </w:num>
  <w:num w:numId="44" w16cid:durableId="1042972495">
    <w:abstractNumId w:val="120"/>
  </w:num>
  <w:num w:numId="45" w16cid:durableId="621762449">
    <w:abstractNumId w:val="148"/>
  </w:num>
  <w:num w:numId="46" w16cid:durableId="1909413269">
    <w:abstractNumId w:val="27"/>
  </w:num>
  <w:num w:numId="47" w16cid:durableId="1171750715">
    <w:abstractNumId w:val="51"/>
  </w:num>
  <w:num w:numId="48" w16cid:durableId="1811284207">
    <w:abstractNumId w:val="99"/>
  </w:num>
  <w:num w:numId="49" w16cid:durableId="2146510346">
    <w:abstractNumId w:val="42"/>
  </w:num>
  <w:num w:numId="50" w16cid:durableId="2032030938">
    <w:abstractNumId w:val="37"/>
  </w:num>
  <w:num w:numId="51" w16cid:durableId="685323497">
    <w:abstractNumId w:val="127"/>
  </w:num>
  <w:num w:numId="52" w16cid:durableId="160200521">
    <w:abstractNumId w:val="48"/>
  </w:num>
  <w:num w:numId="53" w16cid:durableId="889607706">
    <w:abstractNumId w:val="150"/>
  </w:num>
  <w:num w:numId="54" w16cid:durableId="1864973222">
    <w:abstractNumId w:val="107"/>
  </w:num>
  <w:num w:numId="55" w16cid:durableId="1808551505">
    <w:abstractNumId w:val="61"/>
  </w:num>
  <w:num w:numId="56" w16cid:durableId="931622735">
    <w:abstractNumId w:val="119"/>
  </w:num>
  <w:num w:numId="57" w16cid:durableId="363482766">
    <w:abstractNumId w:val="171"/>
  </w:num>
  <w:num w:numId="58" w16cid:durableId="2138258287">
    <w:abstractNumId w:val="26"/>
  </w:num>
  <w:num w:numId="59" w16cid:durableId="385572421">
    <w:abstractNumId w:val="159"/>
  </w:num>
  <w:num w:numId="60" w16cid:durableId="1896506939">
    <w:abstractNumId w:val="187"/>
  </w:num>
  <w:num w:numId="61" w16cid:durableId="1760522645">
    <w:abstractNumId w:val="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640771285">
    <w:abstractNumId w:val="18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708872009">
    <w:abstractNumId w:val="28"/>
  </w:num>
  <w:num w:numId="64" w16cid:durableId="1895581802">
    <w:abstractNumId w:val="131"/>
  </w:num>
  <w:num w:numId="65" w16cid:durableId="103888640">
    <w:abstractNumId w:val="35"/>
  </w:num>
  <w:num w:numId="66" w16cid:durableId="1981380335">
    <w:abstractNumId w:val="112"/>
  </w:num>
  <w:num w:numId="67" w16cid:durableId="2126589">
    <w:abstractNumId w:val="53"/>
  </w:num>
  <w:num w:numId="68" w16cid:durableId="897520591">
    <w:abstractNumId w:val="181"/>
  </w:num>
  <w:num w:numId="69" w16cid:durableId="2051103381">
    <w:abstractNumId w:val="87"/>
  </w:num>
  <w:num w:numId="70" w16cid:durableId="1420520325">
    <w:abstractNumId w:val="163"/>
  </w:num>
  <w:num w:numId="71" w16cid:durableId="807018569">
    <w:abstractNumId w:val="36"/>
  </w:num>
  <w:num w:numId="72" w16cid:durableId="498884347">
    <w:abstractNumId w:val="140"/>
  </w:num>
  <w:num w:numId="73" w16cid:durableId="1847862919">
    <w:abstractNumId w:val="133"/>
  </w:num>
  <w:num w:numId="74" w16cid:durableId="301883261">
    <w:abstractNumId w:val="113"/>
  </w:num>
  <w:num w:numId="75" w16cid:durableId="250360020">
    <w:abstractNumId w:val="196"/>
  </w:num>
  <w:num w:numId="76" w16cid:durableId="1719670492">
    <w:abstractNumId w:val="49"/>
  </w:num>
  <w:num w:numId="77" w16cid:durableId="223876895">
    <w:abstractNumId w:val="102"/>
  </w:num>
  <w:num w:numId="78" w16cid:durableId="1654144203">
    <w:abstractNumId w:val="165"/>
  </w:num>
  <w:num w:numId="79" w16cid:durableId="676465778">
    <w:abstractNumId w:val="177"/>
  </w:num>
  <w:num w:numId="80" w16cid:durableId="1460877575">
    <w:abstractNumId w:val="47"/>
  </w:num>
  <w:num w:numId="81" w16cid:durableId="1697732467">
    <w:abstractNumId w:val="142"/>
  </w:num>
  <w:num w:numId="82" w16cid:durableId="1719668937">
    <w:abstractNumId w:val="95"/>
  </w:num>
  <w:num w:numId="83" w16cid:durableId="2002542839">
    <w:abstractNumId w:val="31"/>
  </w:num>
  <w:num w:numId="84" w16cid:durableId="1891844139">
    <w:abstractNumId w:val="57"/>
  </w:num>
  <w:num w:numId="85" w16cid:durableId="1355113723">
    <w:abstractNumId w:val="190"/>
  </w:num>
  <w:num w:numId="86" w16cid:durableId="1628046415">
    <w:abstractNumId w:val="71"/>
  </w:num>
  <w:num w:numId="87" w16cid:durableId="619918990">
    <w:abstractNumId w:val="52"/>
  </w:num>
  <w:num w:numId="88" w16cid:durableId="1233003418">
    <w:abstractNumId w:val="41"/>
  </w:num>
  <w:num w:numId="89" w16cid:durableId="284776716">
    <w:abstractNumId w:val="198"/>
  </w:num>
  <w:num w:numId="90" w16cid:durableId="1335062509">
    <w:abstractNumId w:val="77"/>
  </w:num>
  <w:num w:numId="91" w16cid:durableId="903612695">
    <w:abstractNumId w:val="162"/>
  </w:num>
  <w:num w:numId="92" w16cid:durableId="1255162711">
    <w:abstractNumId w:val="105"/>
  </w:num>
  <w:num w:numId="93" w16cid:durableId="70610184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392847464">
    <w:abstractNumId w:val="41"/>
    <w:lvlOverride w:ilvl="0">
      <w:startOverride w:val="1"/>
    </w:lvlOverride>
  </w:num>
  <w:num w:numId="95" w16cid:durableId="699941517">
    <w:abstractNumId w:val="89"/>
  </w:num>
  <w:num w:numId="96" w16cid:durableId="1763911086">
    <w:abstractNumId w:val="100"/>
  </w:num>
  <w:num w:numId="97" w16cid:durableId="1423838966">
    <w:abstractNumId w:val="58"/>
  </w:num>
  <w:num w:numId="98" w16cid:durableId="26952364">
    <w:abstractNumId w:val="5"/>
  </w:num>
  <w:num w:numId="99" w16cid:durableId="260452826">
    <w:abstractNumId w:val="191"/>
  </w:num>
  <w:num w:numId="100" w16cid:durableId="1843934120">
    <w:abstractNumId w:val="136"/>
  </w:num>
  <w:num w:numId="101" w16cid:durableId="1292326497">
    <w:abstractNumId w:val="202"/>
  </w:num>
  <w:num w:numId="102" w16cid:durableId="977301492">
    <w:abstractNumId w:val="134"/>
  </w:num>
  <w:num w:numId="103" w16cid:durableId="1604876829">
    <w:abstractNumId w:val="74"/>
  </w:num>
  <w:num w:numId="104" w16cid:durableId="997196611">
    <w:abstractNumId w:val="92"/>
  </w:num>
  <w:num w:numId="105" w16cid:durableId="1889103216">
    <w:abstractNumId w:val="164"/>
  </w:num>
  <w:num w:numId="106" w16cid:durableId="1532498306">
    <w:abstractNumId w:val="121"/>
  </w:num>
  <w:num w:numId="107" w16cid:durableId="882669304">
    <w:abstractNumId w:val="1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233738450">
    <w:abstractNumId w:val="178"/>
  </w:num>
  <w:num w:numId="109" w16cid:durableId="929853532">
    <w:abstractNumId w:val="33"/>
  </w:num>
  <w:num w:numId="110" w16cid:durableId="224805010">
    <w:abstractNumId w:val="85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901985989">
    <w:abstractNumId w:val="182"/>
  </w:num>
  <w:num w:numId="112" w16cid:durableId="2142456385">
    <w:abstractNumId w:val="128"/>
  </w:num>
  <w:num w:numId="113" w16cid:durableId="109054844">
    <w:abstractNumId w:val="60"/>
  </w:num>
  <w:num w:numId="114" w16cid:durableId="439028920">
    <w:abstractNumId w:val="40"/>
  </w:num>
  <w:num w:numId="115" w16cid:durableId="302123139">
    <w:abstractNumId w:val="146"/>
  </w:num>
  <w:num w:numId="116" w16cid:durableId="2108886873">
    <w:abstractNumId w:val="156"/>
  </w:num>
  <w:num w:numId="117" w16cid:durableId="852569129">
    <w:abstractNumId w:val="188"/>
  </w:num>
  <w:num w:numId="118" w16cid:durableId="137456306">
    <w:abstractNumId w:val="114"/>
  </w:num>
  <w:num w:numId="119" w16cid:durableId="901015323">
    <w:abstractNumId w:val="66"/>
  </w:num>
  <w:num w:numId="120" w16cid:durableId="214319065">
    <w:abstractNumId w:val="195"/>
  </w:num>
  <w:num w:numId="121" w16cid:durableId="1740590659">
    <w:abstractNumId w:val="116"/>
  </w:num>
  <w:num w:numId="122" w16cid:durableId="1582595799">
    <w:abstractNumId w:val="101"/>
  </w:num>
  <w:num w:numId="123" w16cid:durableId="1406755533">
    <w:abstractNumId w:val="115"/>
  </w:num>
  <w:num w:numId="124" w16cid:durableId="1707365454">
    <w:abstractNumId w:val="75"/>
  </w:num>
  <w:num w:numId="125" w16cid:durableId="480583401">
    <w:abstractNumId w:val="80"/>
  </w:num>
  <w:num w:numId="126" w16cid:durableId="433131404">
    <w:abstractNumId w:val="72"/>
  </w:num>
  <w:num w:numId="127" w16cid:durableId="157119641">
    <w:abstractNumId w:val="32"/>
  </w:num>
  <w:num w:numId="128" w16cid:durableId="29695220">
    <w:abstractNumId w:val="67"/>
  </w:num>
  <w:num w:numId="129" w16cid:durableId="402871522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465192075">
    <w:abstractNumId w:val="199"/>
  </w:num>
  <w:num w:numId="131" w16cid:durableId="1135563900">
    <w:abstractNumId w:val="144"/>
  </w:num>
  <w:num w:numId="132" w16cid:durableId="938412071">
    <w:abstractNumId w:val="180"/>
  </w:num>
  <w:num w:numId="133" w16cid:durableId="1311641543">
    <w:abstractNumId w:val="194"/>
  </w:num>
  <w:num w:numId="134" w16cid:durableId="1480272082">
    <w:abstractNumId w:val="147"/>
  </w:num>
  <w:num w:numId="135" w16cid:durableId="1147354151">
    <w:abstractNumId w:val="183"/>
  </w:num>
  <w:num w:numId="136" w16cid:durableId="1628118638">
    <w:abstractNumId w:val="93"/>
  </w:num>
  <w:num w:numId="137" w16cid:durableId="1870609378">
    <w:abstractNumId w:val="109"/>
  </w:num>
  <w:num w:numId="138" w16cid:durableId="1853299439">
    <w:abstractNumId w:val="68"/>
  </w:num>
  <w:num w:numId="139" w16cid:durableId="1840077052">
    <w:abstractNumId w:val="84"/>
  </w:num>
  <w:num w:numId="140" w16cid:durableId="740056969">
    <w:abstractNumId w:val="137"/>
  </w:num>
  <w:num w:numId="141" w16cid:durableId="372464618">
    <w:abstractNumId w:val="97"/>
  </w:num>
  <w:num w:numId="142" w16cid:durableId="119885588">
    <w:abstractNumId w:val="81"/>
  </w:num>
  <w:num w:numId="143" w16cid:durableId="1247303301">
    <w:abstractNumId w:val="17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2094548715">
    <w:abstractNumId w:val="130"/>
  </w:num>
  <w:num w:numId="145" w16cid:durableId="213854964">
    <w:abstractNumId w:val="117"/>
  </w:num>
  <w:num w:numId="146" w16cid:durableId="407075903">
    <w:abstractNumId w:val="44"/>
  </w:num>
  <w:num w:numId="147" w16cid:durableId="260339723">
    <w:abstractNumId w:val="174"/>
  </w:num>
  <w:num w:numId="148" w16cid:durableId="1952470085">
    <w:abstractNumId w:val="78"/>
  </w:num>
  <w:num w:numId="149" w16cid:durableId="780606649">
    <w:abstractNumId w:val="46"/>
  </w:num>
  <w:num w:numId="150" w16cid:durableId="340476545">
    <w:abstractNumId w:val="158"/>
  </w:num>
  <w:num w:numId="151" w16cid:durableId="1948461326">
    <w:abstractNumId w:val="38"/>
  </w:num>
  <w:num w:numId="152" w16cid:durableId="1392390691">
    <w:abstractNumId w:val="91"/>
  </w:num>
  <w:num w:numId="153" w16cid:durableId="1334532912">
    <w:abstractNumId w:val="124"/>
  </w:num>
  <w:num w:numId="154" w16cid:durableId="394940813">
    <w:abstractNumId w:val="98"/>
  </w:num>
  <w:num w:numId="155" w16cid:durableId="935478175">
    <w:abstractNumId w:val="132"/>
  </w:num>
  <w:num w:numId="156" w16cid:durableId="1204290301">
    <w:abstractNumId w:val="200"/>
  </w:num>
  <w:num w:numId="157" w16cid:durableId="1867209410">
    <w:abstractNumId w:val="79"/>
  </w:num>
  <w:num w:numId="158" w16cid:durableId="300699782">
    <w:abstractNumId w:val="160"/>
  </w:num>
  <w:num w:numId="159" w16cid:durableId="1043362170">
    <w:abstractNumId w:val="111"/>
  </w:num>
  <w:num w:numId="160" w16cid:durableId="1680422449">
    <w:abstractNumId w:val="192"/>
  </w:num>
  <w:num w:numId="161" w16cid:durableId="1327979712">
    <w:abstractNumId w:val="34"/>
  </w:num>
  <w:num w:numId="162" w16cid:durableId="415903420">
    <w:abstractNumId w:val="45"/>
  </w:num>
  <w:num w:numId="163" w16cid:durableId="1099907390">
    <w:abstractNumId w:val="70"/>
  </w:num>
  <w:num w:numId="164" w16cid:durableId="1205364799">
    <w:abstractNumId w:val="172"/>
  </w:num>
  <w:num w:numId="165" w16cid:durableId="557712205">
    <w:abstractNumId w:val="155"/>
  </w:num>
  <w:num w:numId="166" w16cid:durableId="725377576">
    <w:abstractNumId w:val="108"/>
  </w:num>
  <w:num w:numId="167" w16cid:durableId="506944152">
    <w:abstractNumId w:val="170"/>
  </w:num>
  <w:num w:numId="168" w16cid:durableId="25184792">
    <w:abstractNumId w:val="59"/>
  </w:num>
  <w:num w:numId="169" w16cid:durableId="1840340276">
    <w:abstractNumId w:val="126"/>
  </w:num>
  <w:num w:numId="170" w16cid:durableId="1101756680">
    <w:abstractNumId w:val="106"/>
  </w:num>
  <w:num w:numId="171" w16cid:durableId="267471527">
    <w:abstractNumId w:val="149"/>
  </w:num>
  <w:num w:numId="172" w16cid:durableId="1257909881">
    <w:abstractNumId w:val="175"/>
  </w:num>
  <w:num w:numId="173" w16cid:durableId="399720479">
    <w:abstractNumId w:val="43"/>
  </w:num>
  <w:num w:numId="174" w16cid:durableId="1752003237">
    <w:abstractNumId w:val="161"/>
  </w:num>
  <w:num w:numId="175" w16cid:durableId="1106777050">
    <w:abstractNumId w:val="0"/>
  </w:num>
  <w:num w:numId="176" w16cid:durableId="1057125800">
    <w:abstractNumId w:val="96"/>
  </w:num>
  <w:num w:numId="177" w16cid:durableId="1270892944">
    <w:abstractNumId w:val="50"/>
  </w:num>
  <w:num w:numId="178" w16cid:durableId="1548369359">
    <w:abstractNumId w:val="62"/>
  </w:num>
  <w:num w:numId="179" w16cid:durableId="2095347857">
    <w:abstractNumId w:val="139"/>
  </w:num>
  <w:num w:numId="180" w16cid:durableId="479998657">
    <w:abstractNumId w:val="145"/>
  </w:num>
  <w:num w:numId="181" w16cid:durableId="1955479285">
    <w:abstractNumId w:val="29"/>
  </w:num>
  <w:num w:numId="182" w16cid:durableId="1166091755">
    <w:abstractNumId w:val="154"/>
  </w:num>
  <w:num w:numId="183" w16cid:durableId="1642927125">
    <w:abstractNumId w:val="76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16C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5C80"/>
    <w:rsid w:val="00056482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0E7B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5D6A"/>
    <w:rsid w:val="000B7077"/>
    <w:rsid w:val="000B75EF"/>
    <w:rsid w:val="000C03C7"/>
    <w:rsid w:val="000C11FF"/>
    <w:rsid w:val="000C1A1C"/>
    <w:rsid w:val="000C3DFF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BE9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26"/>
    <w:rsid w:val="001166A2"/>
    <w:rsid w:val="001170CF"/>
    <w:rsid w:val="0011747B"/>
    <w:rsid w:val="00117910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5F2"/>
    <w:rsid w:val="00174C14"/>
    <w:rsid w:val="00175208"/>
    <w:rsid w:val="0017557F"/>
    <w:rsid w:val="001800FC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248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27FE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4D8D"/>
    <w:rsid w:val="00235D1B"/>
    <w:rsid w:val="00236A51"/>
    <w:rsid w:val="00236DA4"/>
    <w:rsid w:val="002370C2"/>
    <w:rsid w:val="002401B1"/>
    <w:rsid w:val="002401BD"/>
    <w:rsid w:val="00240F8D"/>
    <w:rsid w:val="0024132D"/>
    <w:rsid w:val="00241E54"/>
    <w:rsid w:val="00242630"/>
    <w:rsid w:val="00242D21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4D41"/>
    <w:rsid w:val="00275D3D"/>
    <w:rsid w:val="00276948"/>
    <w:rsid w:val="0028133B"/>
    <w:rsid w:val="0028162F"/>
    <w:rsid w:val="002816E8"/>
    <w:rsid w:val="00281E52"/>
    <w:rsid w:val="00282BA9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0CB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84F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2631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23B8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3B8F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DE5"/>
    <w:rsid w:val="00353EFA"/>
    <w:rsid w:val="00354F13"/>
    <w:rsid w:val="00354F1B"/>
    <w:rsid w:val="00354FD2"/>
    <w:rsid w:val="003552DE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3BE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3DA9"/>
    <w:rsid w:val="00384386"/>
    <w:rsid w:val="0038508C"/>
    <w:rsid w:val="00385271"/>
    <w:rsid w:val="0038666D"/>
    <w:rsid w:val="00387029"/>
    <w:rsid w:val="0038773C"/>
    <w:rsid w:val="00387770"/>
    <w:rsid w:val="00392B76"/>
    <w:rsid w:val="003931BE"/>
    <w:rsid w:val="00393F77"/>
    <w:rsid w:val="003947FE"/>
    <w:rsid w:val="0039526E"/>
    <w:rsid w:val="003952FC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20C6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5DE3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130A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DF2"/>
    <w:rsid w:val="00437F6D"/>
    <w:rsid w:val="00440128"/>
    <w:rsid w:val="004408F1"/>
    <w:rsid w:val="004409DD"/>
    <w:rsid w:val="00440D04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609D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1AA"/>
    <w:rsid w:val="00487369"/>
    <w:rsid w:val="00487517"/>
    <w:rsid w:val="00490743"/>
    <w:rsid w:val="00491663"/>
    <w:rsid w:val="00491BD9"/>
    <w:rsid w:val="00491C82"/>
    <w:rsid w:val="0049221B"/>
    <w:rsid w:val="004922B9"/>
    <w:rsid w:val="00493038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192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A81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93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8E9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0901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6C7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8E8"/>
    <w:rsid w:val="00547A87"/>
    <w:rsid w:val="00547B40"/>
    <w:rsid w:val="005507AF"/>
    <w:rsid w:val="005525EE"/>
    <w:rsid w:val="00552B59"/>
    <w:rsid w:val="00552CEE"/>
    <w:rsid w:val="0055386B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26E"/>
    <w:rsid w:val="00574967"/>
    <w:rsid w:val="00575A61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1AF4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1E0F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2B01"/>
    <w:rsid w:val="006038E0"/>
    <w:rsid w:val="00603A62"/>
    <w:rsid w:val="00604E90"/>
    <w:rsid w:val="00607134"/>
    <w:rsid w:val="00607217"/>
    <w:rsid w:val="00610AD4"/>
    <w:rsid w:val="006111A0"/>
    <w:rsid w:val="00612C2B"/>
    <w:rsid w:val="006160D2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6E4A"/>
    <w:rsid w:val="00657480"/>
    <w:rsid w:val="00660320"/>
    <w:rsid w:val="00661D6D"/>
    <w:rsid w:val="006620B6"/>
    <w:rsid w:val="00662E8F"/>
    <w:rsid w:val="00663C56"/>
    <w:rsid w:val="00663FEB"/>
    <w:rsid w:val="006653FE"/>
    <w:rsid w:val="00665851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4C1"/>
    <w:rsid w:val="0067392B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424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2A2E"/>
    <w:rsid w:val="006B2DC2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1A6F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4C0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71E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0A9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35"/>
    <w:rsid w:val="007E18C5"/>
    <w:rsid w:val="007E25E1"/>
    <w:rsid w:val="007E31F3"/>
    <w:rsid w:val="007E512E"/>
    <w:rsid w:val="007E551B"/>
    <w:rsid w:val="007E56B4"/>
    <w:rsid w:val="007E5F25"/>
    <w:rsid w:val="007E6914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5AC4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490C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49B9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6E40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064A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C93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0DA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28B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1BBF"/>
    <w:rsid w:val="0093354F"/>
    <w:rsid w:val="00933FAB"/>
    <w:rsid w:val="0093453E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6DA6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280"/>
    <w:rsid w:val="009955F0"/>
    <w:rsid w:val="00996C88"/>
    <w:rsid w:val="009A00C6"/>
    <w:rsid w:val="009A0605"/>
    <w:rsid w:val="009A0787"/>
    <w:rsid w:val="009A0A41"/>
    <w:rsid w:val="009A2499"/>
    <w:rsid w:val="009A2515"/>
    <w:rsid w:val="009A34C2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9F7CBD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0142"/>
    <w:rsid w:val="00A21CD1"/>
    <w:rsid w:val="00A21D7B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55E"/>
    <w:rsid w:val="00A34898"/>
    <w:rsid w:val="00A34D80"/>
    <w:rsid w:val="00A35167"/>
    <w:rsid w:val="00A35336"/>
    <w:rsid w:val="00A355F2"/>
    <w:rsid w:val="00A36814"/>
    <w:rsid w:val="00A369E1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44CC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373E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0D2A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2BB7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5C27"/>
    <w:rsid w:val="00B266DB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33C3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1F47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4F62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5FCA"/>
    <w:rsid w:val="00BF7027"/>
    <w:rsid w:val="00BF7816"/>
    <w:rsid w:val="00C0217D"/>
    <w:rsid w:val="00C03988"/>
    <w:rsid w:val="00C04934"/>
    <w:rsid w:val="00C04BE9"/>
    <w:rsid w:val="00C04D61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2EC9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15"/>
    <w:rsid w:val="00C7615D"/>
    <w:rsid w:val="00C763C9"/>
    <w:rsid w:val="00C7747C"/>
    <w:rsid w:val="00C823EF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4E18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5D80"/>
    <w:rsid w:val="00CF6688"/>
    <w:rsid w:val="00CF67AE"/>
    <w:rsid w:val="00CF79A7"/>
    <w:rsid w:val="00CF7DD3"/>
    <w:rsid w:val="00CF7E14"/>
    <w:rsid w:val="00CF7E28"/>
    <w:rsid w:val="00D002C9"/>
    <w:rsid w:val="00D007A5"/>
    <w:rsid w:val="00D03370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6B82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240"/>
    <w:rsid w:val="00D729BB"/>
    <w:rsid w:val="00D74364"/>
    <w:rsid w:val="00D74F1E"/>
    <w:rsid w:val="00D75492"/>
    <w:rsid w:val="00D75C77"/>
    <w:rsid w:val="00D80732"/>
    <w:rsid w:val="00D821E9"/>
    <w:rsid w:val="00D823D9"/>
    <w:rsid w:val="00D823FB"/>
    <w:rsid w:val="00D83EB5"/>
    <w:rsid w:val="00D846BD"/>
    <w:rsid w:val="00D850D9"/>
    <w:rsid w:val="00D858DF"/>
    <w:rsid w:val="00D8659C"/>
    <w:rsid w:val="00D86A2B"/>
    <w:rsid w:val="00D90259"/>
    <w:rsid w:val="00D907C9"/>
    <w:rsid w:val="00D90CF7"/>
    <w:rsid w:val="00D90D6F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729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661"/>
    <w:rsid w:val="00DD18E1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24A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1D"/>
    <w:rsid w:val="00E079B8"/>
    <w:rsid w:val="00E116F2"/>
    <w:rsid w:val="00E13397"/>
    <w:rsid w:val="00E13533"/>
    <w:rsid w:val="00E13B93"/>
    <w:rsid w:val="00E14295"/>
    <w:rsid w:val="00E1490F"/>
    <w:rsid w:val="00E14D88"/>
    <w:rsid w:val="00E14DE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34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0121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7B"/>
    <w:rsid w:val="00EA53C2"/>
    <w:rsid w:val="00EA6AF3"/>
    <w:rsid w:val="00EA745B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2C9A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119"/>
    <w:rsid w:val="00ED42B3"/>
    <w:rsid w:val="00ED579A"/>
    <w:rsid w:val="00ED5B66"/>
    <w:rsid w:val="00ED6339"/>
    <w:rsid w:val="00ED6AB1"/>
    <w:rsid w:val="00ED7083"/>
    <w:rsid w:val="00EE01AB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2F29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56DF2"/>
    <w:rsid w:val="00F606A1"/>
    <w:rsid w:val="00F61F12"/>
    <w:rsid w:val="00F62336"/>
    <w:rsid w:val="00F62967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0F10"/>
    <w:rsid w:val="00FD2447"/>
    <w:rsid w:val="00FD265A"/>
    <w:rsid w:val="00FD2ED9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E7784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  <w15:docId w15:val="{FB0D4DA9-8391-4145-B93D-39B1AD925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1D7B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34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5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00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jpeg"/><Relationship Id="rId4" Type="http://schemas.openxmlformats.org/officeDocument/2006/relationships/image" Target="media/image5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pitch w:val="variable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B5D6A"/>
    <w:rsid w:val="000C36AD"/>
    <w:rsid w:val="000F0B03"/>
    <w:rsid w:val="00102000"/>
    <w:rsid w:val="001144D2"/>
    <w:rsid w:val="001311F0"/>
    <w:rsid w:val="00155A46"/>
    <w:rsid w:val="00166AF0"/>
    <w:rsid w:val="002000B0"/>
    <w:rsid w:val="00221205"/>
    <w:rsid w:val="002227FE"/>
    <w:rsid w:val="0022338D"/>
    <w:rsid w:val="0024348D"/>
    <w:rsid w:val="002751B2"/>
    <w:rsid w:val="00282BAD"/>
    <w:rsid w:val="002B0099"/>
    <w:rsid w:val="00364815"/>
    <w:rsid w:val="003953B7"/>
    <w:rsid w:val="003F2155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D6C66"/>
    <w:rsid w:val="005F1A83"/>
    <w:rsid w:val="00612614"/>
    <w:rsid w:val="0061772C"/>
    <w:rsid w:val="00630E04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75C0C"/>
    <w:rsid w:val="0079477C"/>
    <w:rsid w:val="007C5C20"/>
    <w:rsid w:val="007E3D34"/>
    <w:rsid w:val="00806F37"/>
    <w:rsid w:val="008279CB"/>
    <w:rsid w:val="008A13D6"/>
    <w:rsid w:val="008A1D87"/>
    <w:rsid w:val="008A4415"/>
    <w:rsid w:val="008F1877"/>
    <w:rsid w:val="008F7062"/>
    <w:rsid w:val="00901B91"/>
    <w:rsid w:val="00926B20"/>
    <w:rsid w:val="00973BF8"/>
    <w:rsid w:val="009A34C2"/>
    <w:rsid w:val="009D27CE"/>
    <w:rsid w:val="00A20770"/>
    <w:rsid w:val="00A2437E"/>
    <w:rsid w:val="00A2612F"/>
    <w:rsid w:val="00A30EF7"/>
    <w:rsid w:val="00A66B6F"/>
    <w:rsid w:val="00A76104"/>
    <w:rsid w:val="00AA69BC"/>
    <w:rsid w:val="00AD41C5"/>
    <w:rsid w:val="00AE1931"/>
    <w:rsid w:val="00AE3679"/>
    <w:rsid w:val="00AE5B2A"/>
    <w:rsid w:val="00B10EE6"/>
    <w:rsid w:val="00B12BB7"/>
    <w:rsid w:val="00B24EE6"/>
    <w:rsid w:val="00B25235"/>
    <w:rsid w:val="00B36D78"/>
    <w:rsid w:val="00B65372"/>
    <w:rsid w:val="00BA7993"/>
    <w:rsid w:val="00BC5779"/>
    <w:rsid w:val="00BC63A1"/>
    <w:rsid w:val="00BE23EB"/>
    <w:rsid w:val="00C0630B"/>
    <w:rsid w:val="00C22BA3"/>
    <w:rsid w:val="00C868E5"/>
    <w:rsid w:val="00CC01DC"/>
    <w:rsid w:val="00CD03E5"/>
    <w:rsid w:val="00CF56BB"/>
    <w:rsid w:val="00D001D0"/>
    <w:rsid w:val="00D0337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D2ED9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330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Wioletta Baranek</dc:creator>
  <cp:keywords/>
  <cp:lastModifiedBy>Wioletta Baranek</cp:lastModifiedBy>
  <cp:revision>8</cp:revision>
  <cp:lastPrinted>2024-07-23T06:29:00Z</cp:lastPrinted>
  <dcterms:created xsi:type="dcterms:W3CDTF">2024-07-23T06:29:00Z</dcterms:created>
  <dcterms:modified xsi:type="dcterms:W3CDTF">2024-07-23T06:44:00Z</dcterms:modified>
</cp:coreProperties>
</file>